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B8C1794" w14:textId="77777777" w:rsidR="00901357" w:rsidRPr="0036472B" w:rsidRDefault="00901357" w:rsidP="00FA261A">
      <w:pPr>
        <w:jc w:val="right"/>
        <w:rPr>
          <w:rFonts w:ascii="Arial" w:hAnsi="Arial" w:cs="Arial"/>
          <w:bCs/>
        </w:rPr>
      </w:pPr>
    </w:p>
    <w:p w14:paraId="5327E6AC" w14:textId="77777777" w:rsidR="00901357" w:rsidRPr="0036472B" w:rsidRDefault="00901357" w:rsidP="00FA261A">
      <w:pPr>
        <w:jc w:val="right"/>
        <w:rPr>
          <w:rFonts w:ascii="Arial" w:hAnsi="Arial" w:cs="Arial"/>
          <w:bCs/>
        </w:rPr>
      </w:pPr>
    </w:p>
    <w:p w14:paraId="1A092871" w14:textId="41657304" w:rsidR="00FA261A" w:rsidRPr="0036472B" w:rsidRDefault="00FA261A" w:rsidP="00FA261A">
      <w:pPr>
        <w:jc w:val="right"/>
        <w:rPr>
          <w:rFonts w:ascii="Arial" w:hAnsi="Arial" w:cs="Arial"/>
          <w:bCs/>
          <w:sz w:val="40"/>
          <w:szCs w:val="40"/>
        </w:rPr>
      </w:pPr>
      <w:r w:rsidRPr="0036472B">
        <w:rPr>
          <w:rFonts w:ascii="Arial" w:hAnsi="Arial" w:cs="Arial"/>
          <w:bCs/>
          <w:sz w:val="40"/>
          <w:szCs w:val="40"/>
        </w:rPr>
        <w:t xml:space="preserve">Marché </w:t>
      </w:r>
      <w:r w:rsidR="003403AD" w:rsidRPr="0036472B">
        <w:rPr>
          <w:rFonts w:ascii="Arial" w:hAnsi="Arial" w:cs="Arial"/>
          <w:bCs/>
          <w:sz w:val="40"/>
          <w:szCs w:val="40"/>
        </w:rPr>
        <w:t>de travaux</w:t>
      </w:r>
    </w:p>
    <w:p w14:paraId="6C6134F0" w14:textId="77777777" w:rsidR="00FA261A" w:rsidRPr="0036472B" w:rsidRDefault="00FA261A" w:rsidP="00FA261A">
      <w:pPr>
        <w:jc w:val="right"/>
        <w:rPr>
          <w:rFonts w:ascii="Arial" w:hAnsi="Arial" w:cs="Arial"/>
          <w:bCs/>
          <w:sz w:val="40"/>
          <w:szCs w:val="40"/>
        </w:rPr>
      </w:pPr>
    </w:p>
    <w:p w14:paraId="6838DCBD" w14:textId="4E82F1E4" w:rsidR="00FA261A" w:rsidRPr="0036472B" w:rsidRDefault="00E1148F" w:rsidP="00FA261A">
      <w:pPr>
        <w:jc w:val="right"/>
        <w:rPr>
          <w:rFonts w:ascii="Arial" w:hAnsi="Arial" w:cs="Arial"/>
          <w:bCs/>
          <w:sz w:val="40"/>
          <w:szCs w:val="40"/>
        </w:rPr>
      </w:pPr>
      <w:r w:rsidRPr="0036472B">
        <w:rPr>
          <w:rFonts w:ascii="Arial" w:hAnsi="Arial" w:cs="Arial"/>
          <w:bCs/>
          <w:sz w:val="40"/>
          <w:szCs w:val="40"/>
        </w:rPr>
        <w:t>Pour</w:t>
      </w:r>
      <w:r w:rsidR="00FA261A" w:rsidRPr="0036472B">
        <w:rPr>
          <w:rFonts w:ascii="Arial" w:hAnsi="Arial" w:cs="Arial"/>
          <w:bCs/>
          <w:sz w:val="40"/>
          <w:szCs w:val="40"/>
        </w:rPr>
        <w:t xml:space="preserve"> </w:t>
      </w:r>
      <w:r w:rsidR="003403AD" w:rsidRPr="0036472B">
        <w:rPr>
          <w:rFonts w:ascii="Arial" w:hAnsi="Arial" w:cs="Arial"/>
          <w:bCs/>
          <w:sz w:val="40"/>
          <w:szCs w:val="40"/>
        </w:rPr>
        <w:t>la construction d’un collège à Fleury-Mérogis</w:t>
      </w:r>
    </w:p>
    <w:p w14:paraId="43B4FCEA" w14:textId="77777777" w:rsidR="00570BE1" w:rsidRPr="0036472B" w:rsidRDefault="00570BE1" w:rsidP="00FA261A">
      <w:pPr>
        <w:jc w:val="right"/>
        <w:rPr>
          <w:rFonts w:ascii="Arial" w:hAnsi="Arial" w:cs="Arial"/>
          <w:bCs/>
          <w:sz w:val="40"/>
          <w:szCs w:val="40"/>
        </w:rPr>
      </w:pPr>
    </w:p>
    <w:p w14:paraId="6118AFCA" w14:textId="5F703AA2" w:rsidR="00570BE1" w:rsidRPr="0036472B" w:rsidRDefault="00570BE1" w:rsidP="00FA261A">
      <w:pPr>
        <w:jc w:val="right"/>
        <w:rPr>
          <w:rFonts w:ascii="Arial" w:hAnsi="Arial" w:cs="Arial"/>
          <w:bCs/>
          <w:sz w:val="24"/>
          <w:szCs w:val="24"/>
        </w:rPr>
      </w:pPr>
      <w:r w:rsidRPr="0036472B">
        <w:rPr>
          <w:rFonts w:ascii="Arial" w:hAnsi="Arial" w:cs="Arial"/>
          <w:bCs/>
          <w:sz w:val="24"/>
          <w:szCs w:val="24"/>
        </w:rPr>
        <w:t>Lot 6 - SERRURERIE – METALLERIE</w:t>
      </w:r>
    </w:p>
    <w:p w14:paraId="68791ABF" w14:textId="77777777" w:rsidR="00FA261A" w:rsidRPr="0036472B" w:rsidRDefault="00FA261A" w:rsidP="00FA261A">
      <w:pPr>
        <w:jc w:val="right"/>
        <w:rPr>
          <w:rFonts w:ascii="Arial" w:hAnsi="Arial" w:cs="Arial"/>
          <w:smallCaps/>
        </w:rPr>
      </w:pPr>
    </w:p>
    <w:p w14:paraId="77BFB217" w14:textId="77777777" w:rsidR="00FA261A" w:rsidRPr="0036472B" w:rsidRDefault="00FA261A" w:rsidP="00FA261A">
      <w:pPr>
        <w:jc w:val="right"/>
        <w:rPr>
          <w:rFonts w:ascii="Arial" w:hAnsi="Arial" w:cs="Arial"/>
          <w:smallCaps/>
        </w:rPr>
      </w:pPr>
    </w:p>
    <w:tbl>
      <w:tblPr>
        <w:tblW w:w="0" w:type="auto"/>
        <w:tblInd w:w="24" w:type="dxa"/>
        <w:tblLayout w:type="fixed"/>
        <w:tblCellMar>
          <w:left w:w="0" w:type="dxa"/>
          <w:right w:w="0" w:type="dxa"/>
        </w:tblCellMar>
        <w:tblLook w:val="0000" w:firstRow="0" w:lastRow="0" w:firstColumn="0" w:lastColumn="0" w:noHBand="0" w:noVBand="0"/>
      </w:tblPr>
      <w:tblGrid>
        <w:gridCol w:w="1949"/>
        <w:gridCol w:w="458"/>
        <w:gridCol w:w="459"/>
        <w:gridCol w:w="459"/>
        <w:gridCol w:w="458"/>
        <w:gridCol w:w="459"/>
        <w:gridCol w:w="459"/>
        <w:gridCol w:w="458"/>
        <w:gridCol w:w="459"/>
        <w:gridCol w:w="459"/>
        <w:gridCol w:w="458"/>
        <w:gridCol w:w="459"/>
        <w:gridCol w:w="459"/>
        <w:gridCol w:w="458"/>
        <w:gridCol w:w="459"/>
        <w:gridCol w:w="459"/>
        <w:gridCol w:w="459"/>
      </w:tblGrid>
      <w:tr w:rsidR="0076511C" w:rsidRPr="0036472B" w14:paraId="044CF83D" w14:textId="77777777" w:rsidTr="00231B8F">
        <w:trPr>
          <w:trHeight w:val="854"/>
        </w:trPr>
        <w:tc>
          <w:tcPr>
            <w:tcW w:w="9288" w:type="dxa"/>
            <w:gridSpan w:val="17"/>
            <w:tcBorders>
              <w:top w:val="single" w:sz="12" w:space="0" w:color="7F7F7F"/>
              <w:left w:val="single" w:sz="12" w:space="0" w:color="7F7F7F"/>
              <w:bottom w:val="single" w:sz="12" w:space="0" w:color="7F7F7F"/>
              <w:right w:val="single" w:sz="12" w:space="0" w:color="7F7F7F"/>
            </w:tcBorders>
            <w:shd w:val="clear" w:color="auto" w:fill="7F7F7F"/>
          </w:tcPr>
          <w:p w14:paraId="53A8483B" w14:textId="77777777" w:rsidR="0076511C" w:rsidRPr="0036472B" w:rsidRDefault="0076511C" w:rsidP="00231B8F">
            <w:pPr>
              <w:widowControl w:val="0"/>
              <w:autoSpaceDE w:val="0"/>
              <w:autoSpaceDN w:val="0"/>
              <w:adjustRightInd w:val="0"/>
              <w:ind w:left="108" w:right="100"/>
              <w:jc w:val="center"/>
              <w:rPr>
                <w:rFonts w:ascii="Arial" w:hAnsi="Arial" w:cs="Arial"/>
                <w:color w:val="000000"/>
                <w:sz w:val="24"/>
                <w:szCs w:val="24"/>
              </w:rPr>
            </w:pPr>
          </w:p>
          <w:p w14:paraId="79E7D5AC" w14:textId="77777777" w:rsidR="0076511C" w:rsidRPr="0036472B" w:rsidRDefault="0076511C" w:rsidP="00231B8F">
            <w:pPr>
              <w:widowControl w:val="0"/>
              <w:autoSpaceDE w:val="0"/>
              <w:autoSpaceDN w:val="0"/>
              <w:adjustRightInd w:val="0"/>
              <w:ind w:left="108" w:right="100"/>
              <w:jc w:val="center"/>
              <w:rPr>
                <w:rFonts w:ascii="Arial" w:hAnsi="Arial" w:cs="Arial"/>
                <w:b/>
                <w:bCs/>
                <w:color w:val="FFFFFF"/>
                <w:sz w:val="40"/>
                <w:szCs w:val="40"/>
              </w:rPr>
            </w:pPr>
            <w:r w:rsidRPr="0036472B">
              <w:rPr>
                <w:rFonts w:ascii="Arial" w:hAnsi="Arial" w:cs="Arial"/>
                <w:b/>
                <w:bCs/>
                <w:color w:val="FFFFFF"/>
                <w:sz w:val="40"/>
                <w:szCs w:val="40"/>
              </w:rPr>
              <w:t>Acte d’engagement (AE)</w:t>
            </w:r>
          </w:p>
          <w:p w14:paraId="4DFD2A4F" w14:textId="77777777" w:rsidR="0076511C" w:rsidRPr="0036472B" w:rsidRDefault="0076511C" w:rsidP="00231B8F">
            <w:pPr>
              <w:widowControl w:val="0"/>
              <w:autoSpaceDE w:val="0"/>
              <w:autoSpaceDN w:val="0"/>
              <w:adjustRightInd w:val="0"/>
              <w:ind w:left="108" w:right="100"/>
              <w:jc w:val="center"/>
              <w:rPr>
                <w:rFonts w:ascii="Arial" w:hAnsi="Arial" w:cs="Arial"/>
                <w:sz w:val="24"/>
                <w:szCs w:val="24"/>
              </w:rPr>
            </w:pPr>
          </w:p>
        </w:tc>
      </w:tr>
      <w:tr w:rsidR="0076511C" w:rsidRPr="0036472B" w14:paraId="098EA906" w14:textId="77777777" w:rsidTr="00231B8F">
        <w:trPr>
          <w:trHeight w:val="246"/>
        </w:trPr>
        <w:tc>
          <w:tcPr>
            <w:tcW w:w="1949" w:type="dxa"/>
            <w:tcBorders>
              <w:top w:val="single" w:sz="12" w:space="0" w:color="7F7F7F"/>
              <w:left w:val="single" w:sz="12" w:space="0" w:color="7F7F7F"/>
              <w:bottom w:val="single" w:sz="12" w:space="0" w:color="7F7F7F"/>
              <w:right w:val="single" w:sz="6" w:space="0" w:color="7F7F7F"/>
            </w:tcBorders>
            <w:shd w:val="clear" w:color="auto" w:fill="F7A603"/>
            <w:vAlign w:val="center"/>
          </w:tcPr>
          <w:p w14:paraId="17DBDFFB" w14:textId="77777777" w:rsidR="0076511C" w:rsidRPr="0036472B" w:rsidRDefault="0076511C" w:rsidP="00231B8F">
            <w:pPr>
              <w:widowControl w:val="0"/>
              <w:autoSpaceDE w:val="0"/>
              <w:autoSpaceDN w:val="0"/>
              <w:adjustRightInd w:val="0"/>
              <w:ind w:left="108" w:right="99"/>
              <w:jc w:val="right"/>
              <w:rPr>
                <w:rFonts w:ascii="Arial" w:hAnsi="Arial" w:cs="Arial"/>
                <w:sz w:val="24"/>
                <w:szCs w:val="24"/>
              </w:rPr>
            </w:pPr>
            <w:r w:rsidRPr="0036472B">
              <w:rPr>
                <w:rFonts w:ascii="Arial" w:hAnsi="Arial" w:cs="Arial"/>
                <w:color w:val="000000"/>
                <w:sz w:val="18"/>
                <w:szCs w:val="18"/>
              </w:rPr>
              <w:t>MARCHE N°</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2C4CEA" w14:textId="5A465869" w:rsidR="0076511C" w:rsidRPr="0036472B" w:rsidRDefault="0076511C" w:rsidP="00231B8F">
            <w:pPr>
              <w:widowControl w:val="0"/>
              <w:autoSpaceDE w:val="0"/>
              <w:autoSpaceDN w:val="0"/>
              <w:adjustRightInd w:val="0"/>
              <w:spacing w:before="60" w:after="60"/>
              <w:ind w:left="117" w:right="81"/>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38F97B4" w14:textId="2078EDC5" w:rsidR="0076511C" w:rsidRPr="0036472B"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6BBC769" w14:textId="526C5154" w:rsidR="0076511C" w:rsidRPr="0036472B" w:rsidRDefault="0076511C" w:rsidP="00231B8F">
            <w:pPr>
              <w:widowControl w:val="0"/>
              <w:autoSpaceDE w:val="0"/>
              <w:autoSpaceDN w:val="0"/>
              <w:adjustRightInd w:val="0"/>
              <w:spacing w:before="60" w:after="60"/>
              <w:ind w:left="115" w:right="82"/>
              <w:jc w:val="center"/>
              <w:rPr>
                <w:rFonts w:ascii="Arial" w:hAnsi="Arial" w:cs="Arial"/>
              </w:rPr>
            </w:pPr>
          </w:p>
        </w:tc>
        <w:tc>
          <w:tcPr>
            <w:tcW w:w="458"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3CDDB3A7" w14:textId="021DF5D3" w:rsidR="0076511C" w:rsidRPr="0036472B" w:rsidRDefault="0076511C" w:rsidP="00231B8F">
            <w:pPr>
              <w:widowControl w:val="0"/>
              <w:autoSpaceDE w:val="0"/>
              <w:autoSpaceDN w:val="0"/>
              <w:adjustRightInd w:val="0"/>
              <w:spacing w:before="60" w:after="60"/>
              <w:ind w:left="115" w:right="82"/>
              <w:jc w:val="center"/>
              <w:rPr>
                <w:rFonts w:ascii="Arial" w:hAnsi="Arial" w:cs="Arial"/>
              </w:rPr>
            </w:pPr>
          </w:p>
        </w:tc>
        <w:tc>
          <w:tcPr>
            <w:tcW w:w="459" w:type="dxa"/>
            <w:tcBorders>
              <w:top w:val="single" w:sz="12" w:space="0" w:color="7F7F7F"/>
              <w:left w:val="single" w:sz="12" w:space="0" w:color="7F7F7F"/>
              <w:bottom w:val="single" w:sz="12" w:space="0" w:color="7F7F7F"/>
              <w:right w:val="single" w:sz="6" w:space="0" w:color="7F7F7F"/>
            </w:tcBorders>
            <w:shd w:val="clear" w:color="auto" w:fill="F2F2F2"/>
            <w:vAlign w:val="center"/>
          </w:tcPr>
          <w:p w14:paraId="2041E377" w14:textId="66318426" w:rsidR="0076511C" w:rsidRPr="0036472B" w:rsidRDefault="008261C7" w:rsidP="00231B8F">
            <w:pPr>
              <w:widowControl w:val="0"/>
              <w:autoSpaceDE w:val="0"/>
              <w:autoSpaceDN w:val="0"/>
              <w:adjustRightInd w:val="0"/>
              <w:spacing w:before="60" w:after="60"/>
              <w:ind w:left="115" w:right="82"/>
              <w:jc w:val="center"/>
              <w:rPr>
                <w:rFonts w:ascii="Arial" w:hAnsi="Arial" w:cs="Arial"/>
              </w:rPr>
            </w:pPr>
            <w:r>
              <w:rPr>
                <w:rFonts w:ascii="Arial" w:hAnsi="Arial" w:cs="Arial"/>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ABFFEE2" w14:textId="14A7A64F" w:rsidR="0076511C" w:rsidRPr="0036472B" w:rsidRDefault="008261C7" w:rsidP="00231B8F">
            <w:pPr>
              <w:widowControl w:val="0"/>
              <w:autoSpaceDE w:val="0"/>
              <w:autoSpaceDN w:val="0"/>
              <w:adjustRightInd w:val="0"/>
              <w:spacing w:before="60" w:after="60"/>
              <w:ind w:left="115" w:right="82"/>
              <w:jc w:val="center"/>
              <w:rPr>
                <w:rFonts w:ascii="Arial" w:hAnsi="Arial" w:cs="Arial"/>
              </w:rPr>
            </w:pPr>
            <w:r>
              <w:rPr>
                <w:rFonts w:ascii="Arial" w:hAnsi="Arial" w:cs="Arial"/>
              </w:rPr>
              <w:t>2</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52A1F5D9" w14:textId="7EA3EBE1" w:rsidR="0076511C" w:rsidRPr="0036472B" w:rsidRDefault="008261C7" w:rsidP="00231B8F">
            <w:pPr>
              <w:widowControl w:val="0"/>
              <w:autoSpaceDE w:val="0"/>
              <w:autoSpaceDN w:val="0"/>
              <w:adjustRightInd w:val="0"/>
              <w:spacing w:before="60" w:after="60"/>
              <w:ind w:left="115" w:right="82"/>
              <w:jc w:val="center"/>
              <w:rPr>
                <w:rFonts w:ascii="Arial" w:hAnsi="Arial" w:cs="Arial"/>
              </w:rPr>
            </w:pPr>
            <w:r>
              <w:rPr>
                <w:rFonts w:ascii="Arial" w:hAnsi="Arial" w:cs="Arial"/>
              </w:rPr>
              <w:t>9</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2A616631" w14:textId="719D0601" w:rsidR="0076511C" w:rsidRPr="0036472B" w:rsidRDefault="008261C7" w:rsidP="00231B8F">
            <w:pPr>
              <w:widowControl w:val="0"/>
              <w:autoSpaceDE w:val="0"/>
              <w:autoSpaceDN w:val="0"/>
              <w:adjustRightInd w:val="0"/>
              <w:spacing w:before="60" w:after="60"/>
              <w:ind w:left="115" w:right="82"/>
              <w:jc w:val="center"/>
              <w:rPr>
                <w:rFonts w:ascii="Arial" w:hAnsi="Arial" w:cs="Arial"/>
              </w:rPr>
            </w:pPr>
            <w:r>
              <w:rPr>
                <w:rFonts w:ascii="Arial" w:hAnsi="Arial" w:cs="Arial"/>
              </w:rPr>
              <w:t>6</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759A2FE7" w14:textId="2FFC4A87" w:rsidR="0076511C" w:rsidRPr="0036472B" w:rsidRDefault="008261C7" w:rsidP="00231B8F">
            <w:pPr>
              <w:widowControl w:val="0"/>
              <w:autoSpaceDE w:val="0"/>
              <w:autoSpaceDN w:val="0"/>
              <w:adjustRightInd w:val="0"/>
              <w:spacing w:before="60" w:after="60"/>
              <w:ind w:left="115" w:right="82"/>
              <w:jc w:val="center"/>
              <w:rPr>
                <w:rFonts w:ascii="Arial" w:hAnsi="Arial" w:cs="Arial"/>
              </w:rPr>
            </w:pPr>
            <w:r>
              <w:rPr>
                <w:rFonts w:ascii="Arial" w:hAnsi="Arial" w:cs="Arial"/>
              </w:rPr>
              <w:t>6</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372CA369" w14:textId="7CC3E1C0" w:rsidR="0076511C" w:rsidRPr="0036472B" w:rsidRDefault="008261C7" w:rsidP="00231B8F">
            <w:pPr>
              <w:widowControl w:val="0"/>
              <w:autoSpaceDE w:val="0"/>
              <w:autoSpaceDN w:val="0"/>
              <w:adjustRightInd w:val="0"/>
              <w:spacing w:before="60" w:after="60"/>
              <w:ind w:left="115" w:right="82"/>
              <w:jc w:val="center"/>
              <w:rPr>
                <w:rFonts w:ascii="Arial" w:hAnsi="Arial" w:cs="Arial"/>
              </w:rPr>
            </w:pPr>
            <w:r>
              <w:rPr>
                <w:rFonts w:ascii="Arial" w:hAnsi="Arial" w:cs="Arial"/>
              </w:rPr>
              <w:t>_</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685BB9A" w14:textId="01B8723F" w:rsidR="0076511C" w:rsidRPr="0036472B" w:rsidRDefault="008261C7" w:rsidP="00231B8F">
            <w:pPr>
              <w:widowControl w:val="0"/>
              <w:autoSpaceDE w:val="0"/>
              <w:autoSpaceDN w:val="0"/>
              <w:adjustRightInd w:val="0"/>
              <w:spacing w:before="60" w:after="60"/>
              <w:ind w:left="115" w:right="82"/>
              <w:jc w:val="center"/>
              <w:rPr>
                <w:rFonts w:ascii="Arial" w:hAnsi="Arial" w:cs="Arial"/>
              </w:rPr>
            </w:pPr>
            <w:r>
              <w:rPr>
                <w:rFonts w:ascii="Arial" w:hAnsi="Arial" w:cs="Arial"/>
              </w:rPr>
              <w:t>1</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137ACF3A" w14:textId="04B8A428" w:rsidR="0076511C" w:rsidRPr="0036472B" w:rsidRDefault="008261C7" w:rsidP="00231B8F">
            <w:pPr>
              <w:widowControl w:val="0"/>
              <w:autoSpaceDE w:val="0"/>
              <w:autoSpaceDN w:val="0"/>
              <w:adjustRightInd w:val="0"/>
              <w:spacing w:before="60" w:after="60"/>
              <w:ind w:left="115" w:right="82"/>
              <w:jc w:val="center"/>
              <w:rPr>
                <w:rFonts w:ascii="Arial" w:hAnsi="Arial" w:cs="Arial"/>
              </w:rPr>
            </w:pPr>
            <w:r>
              <w:rPr>
                <w:rFonts w:ascii="Arial" w:hAnsi="Arial" w:cs="Arial"/>
              </w:rPr>
              <w:t>_</w:t>
            </w:r>
          </w:p>
        </w:tc>
        <w:tc>
          <w:tcPr>
            <w:tcW w:w="458"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696C9419" w14:textId="3A7E40EA" w:rsidR="0076511C" w:rsidRPr="0036472B" w:rsidRDefault="008261C7" w:rsidP="00231B8F">
            <w:pPr>
              <w:widowControl w:val="0"/>
              <w:autoSpaceDE w:val="0"/>
              <w:autoSpaceDN w:val="0"/>
              <w:adjustRightInd w:val="0"/>
              <w:spacing w:before="60" w:after="60"/>
              <w:ind w:left="115" w:right="82"/>
              <w:jc w:val="center"/>
              <w:rPr>
                <w:rFonts w:ascii="Arial" w:hAnsi="Arial" w:cs="Arial"/>
              </w:rPr>
            </w:pPr>
            <w:r>
              <w:rPr>
                <w:rFonts w:ascii="Arial" w:hAnsi="Arial" w:cs="Arial"/>
              </w:rPr>
              <w:t>0</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057A6D7C" w14:textId="188D1532" w:rsidR="0076511C" w:rsidRPr="0036472B" w:rsidRDefault="008261C7" w:rsidP="00231B8F">
            <w:pPr>
              <w:widowControl w:val="0"/>
              <w:autoSpaceDE w:val="0"/>
              <w:autoSpaceDN w:val="0"/>
              <w:adjustRightInd w:val="0"/>
              <w:spacing w:before="60" w:after="60"/>
              <w:ind w:left="115" w:right="82"/>
              <w:jc w:val="center"/>
              <w:rPr>
                <w:rFonts w:ascii="Arial" w:hAnsi="Arial" w:cs="Arial"/>
              </w:rPr>
            </w:pPr>
            <w:r>
              <w:rPr>
                <w:rFonts w:ascii="Arial" w:hAnsi="Arial" w:cs="Arial"/>
              </w:rPr>
              <w:t>6</w:t>
            </w:r>
          </w:p>
        </w:tc>
        <w:tc>
          <w:tcPr>
            <w:tcW w:w="459" w:type="dxa"/>
            <w:tcBorders>
              <w:top w:val="single" w:sz="12" w:space="0" w:color="7F7F7F"/>
              <w:left w:val="single" w:sz="6" w:space="0" w:color="7F7F7F"/>
              <w:bottom w:val="single" w:sz="12" w:space="0" w:color="7F7F7F"/>
              <w:right w:val="single" w:sz="6" w:space="0" w:color="7F7F7F"/>
            </w:tcBorders>
            <w:shd w:val="clear" w:color="auto" w:fill="F2F2F2"/>
            <w:vAlign w:val="center"/>
          </w:tcPr>
          <w:p w14:paraId="44C6DED3" w14:textId="77777777" w:rsidR="0076511C" w:rsidRPr="0036472B" w:rsidRDefault="0076511C" w:rsidP="00231B8F">
            <w:pPr>
              <w:widowControl w:val="0"/>
              <w:autoSpaceDE w:val="0"/>
              <w:autoSpaceDN w:val="0"/>
              <w:adjustRightInd w:val="0"/>
              <w:spacing w:before="60" w:after="60"/>
              <w:ind w:left="115" w:right="82"/>
              <w:jc w:val="center"/>
              <w:rPr>
                <w:rFonts w:ascii="Arial" w:hAnsi="Arial" w:cs="Arial"/>
                <w:sz w:val="24"/>
                <w:szCs w:val="24"/>
              </w:rPr>
            </w:pPr>
          </w:p>
        </w:tc>
        <w:tc>
          <w:tcPr>
            <w:tcW w:w="459" w:type="dxa"/>
            <w:tcBorders>
              <w:top w:val="single" w:sz="12" w:space="0" w:color="7F7F7F"/>
              <w:left w:val="single" w:sz="6" w:space="0" w:color="7F7F7F"/>
              <w:bottom w:val="single" w:sz="12" w:space="0" w:color="7F7F7F"/>
              <w:right w:val="single" w:sz="12" w:space="0" w:color="7F7F7F"/>
            </w:tcBorders>
            <w:shd w:val="clear" w:color="auto" w:fill="F2F2F2"/>
            <w:vAlign w:val="center"/>
          </w:tcPr>
          <w:p w14:paraId="1C5F2802" w14:textId="77777777" w:rsidR="0076511C" w:rsidRPr="0036472B" w:rsidRDefault="0076511C" w:rsidP="00231B8F">
            <w:pPr>
              <w:widowControl w:val="0"/>
              <w:autoSpaceDE w:val="0"/>
              <w:autoSpaceDN w:val="0"/>
              <w:adjustRightInd w:val="0"/>
              <w:spacing w:before="60" w:after="60"/>
              <w:ind w:left="115" w:right="82"/>
              <w:jc w:val="center"/>
              <w:rPr>
                <w:rFonts w:ascii="Arial" w:hAnsi="Arial" w:cs="Arial"/>
                <w:sz w:val="24"/>
                <w:szCs w:val="24"/>
              </w:rPr>
            </w:pPr>
          </w:p>
        </w:tc>
      </w:tr>
    </w:tbl>
    <w:p w14:paraId="40F70BEB" w14:textId="77777777" w:rsidR="0076511C" w:rsidRPr="0036472B" w:rsidRDefault="0076511C" w:rsidP="0076511C">
      <w:pPr>
        <w:widowControl w:val="0"/>
        <w:autoSpaceDE w:val="0"/>
        <w:autoSpaceDN w:val="0"/>
        <w:adjustRightInd w:val="0"/>
        <w:ind w:left="117" w:right="111"/>
        <w:rPr>
          <w:rFonts w:ascii="Arial" w:hAnsi="Arial" w:cs="Arial"/>
          <w:color w:val="000000"/>
          <w:sz w:val="28"/>
          <w:szCs w:val="28"/>
        </w:rPr>
      </w:pPr>
    </w:p>
    <w:p w14:paraId="60910DD0" w14:textId="77777777" w:rsidR="0076511C" w:rsidRPr="0036472B" w:rsidRDefault="0076511C" w:rsidP="0076511C">
      <w:pPr>
        <w:widowControl w:val="0"/>
        <w:autoSpaceDE w:val="0"/>
        <w:autoSpaceDN w:val="0"/>
        <w:adjustRightInd w:val="0"/>
        <w:spacing w:line="276" w:lineRule="auto"/>
        <w:ind w:left="117" w:right="111" w:hanging="142"/>
        <w:rPr>
          <w:rFonts w:ascii="Arial" w:hAnsi="Arial" w:cs="Arial"/>
          <w:sz w:val="24"/>
          <w:szCs w:val="24"/>
        </w:rPr>
      </w:pPr>
      <w:r w:rsidRPr="0036472B">
        <w:rPr>
          <w:rFonts w:ascii="Arial" w:hAnsi="Arial" w:cs="Arial"/>
          <w:color w:val="80808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28"/>
        <w:gridCol w:w="6281"/>
      </w:tblGrid>
      <w:tr w:rsidR="0076511C" w:rsidRPr="0036472B" w14:paraId="31ED58FA" w14:textId="77777777" w:rsidTr="00231B8F">
        <w:tc>
          <w:tcPr>
            <w:tcW w:w="2928" w:type="dxa"/>
            <w:tcBorders>
              <w:top w:val="single" w:sz="12" w:space="0" w:color="7F7F7F"/>
              <w:left w:val="single" w:sz="12" w:space="0" w:color="7F7F7F"/>
              <w:bottom w:val="nil"/>
              <w:right w:val="nil"/>
            </w:tcBorders>
            <w:shd w:val="clear" w:color="auto" w:fill="7F7F7F"/>
          </w:tcPr>
          <w:p w14:paraId="37CBBD6E" w14:textId="77777777" w:rsidR="0076511C" w:rsidRPr="0036472B"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36472B">
              <w:rPr>
                <w:rFonts w:ascii="Arial" w:hAnsi="Arial" w:cs="Arial"/>
                <w:color w:val="FFFFFF"/>
              </w:rPr>
              <w:t>ACHETEUR :</w:t>
            </w:r>
          </w:p>
        </w:tc>
        <w:tc>
          <w:tcPr>
            <w:tcW w:w="6281" w:type="dxa"/>
            <w:tcBorders>
              <w:top w:val="single" w:sz="12" w:space="0" w:color="7F7F7F"/>
              <w:left w:val="nil"/>
              <w:bottom w:val="nil"/>
              <w:right w:val="single" w:sz="12" w:space="0" w:color="7F7F7F"/>
            </w:tcBorders>
            <w:shd w:val="clear" w:color="auto" w:fill="F2F2F2"/>
          </w:tcPr>
          <w:p w14:paraId="1E2EE8C6" w14:textId="77777777" w:rsidR="0076511C" w:rsidRPr="0036472B" w:rsidRDefault="0076511C" w:rsidP="00231B8F">
            <w:pPr>
              <w:widowControl w:val="0"/>
              <w:autoSpaceDE w:val="0"/>
              <w:autoSpaceDN w:val="0"/>
              <w:adjustRightInd w:val="0"/>
              <w:spacing w:before="20" w:after="20"/>
              <w:ind w:left="116" w:right="87"/>
              <w:rPr>
                <w:rFonts w:ascii="Arial" w:hAnsi="Arial" w:cs="Arial"/>
                <w:color w:val="000000"/>
              </w:rPr>
            </w:pPr>
            <w:r w:rsidRPr="0036472B">
              <w:rPr>
                <w:rFonts w:ascii="Arial" w:hAnsi="Arial" w:cs="Arial"/>
                <w:color w:val="000000"/>
              </w:rPr>
              <w:t>Département de l'Essonne</w:t>
            </w:r>
          </w:p>
          <w:p w14:paraId="08A4B62C" w14:textId="77777777" w:rsidR="0076511C" w:rsidRPr="0036472B" w:rsidRDefault="0076511C" w:rsidP="00231B8F">
            <w:pPr>
              <w:widowControl w:val="0"/>
              <w:tabs>
                <w:tab w:val="left" w:pos="392"/>
              </w:tabs>
              <w:autoSpaceDE w:val="0"/>
              <w:autoSpaceDN w:val="0"/>
              <w:adjustRightInd w:val="0"/>
              <w:ind w:left="116" w:right="87"/>
              <w:jc w:val="both"/>
              <w:rPr>
                <w:rFonts w:ascii="Arial" w:hAnsi="Arial" w:cs="Arial"/>
                <w:sz w:val="16"/>
                <w:szCs w:val="16"/>
              </w:rPr>
            </w:pPr>
            <w:r w:rsidRPr="0036472B">
              <w:rPr>
                <w:rFonts w:ascii="Arial" w:hAnsi="Arial" w:cs="Arial"/>
                <w:color w:val="000000"/>
                <w:sz w:val="16"/>
                <w:szCs w:val="16"/>
              </w:rPr>
              <w:t>Direction de la construction et de la maintenance des bâtiments</w:t>
            </w:r>
          </w:p>
        </w:tc>
      </w:tr>
      <w:tr w:rsidR="0076511C" w:rsidRPr="0036472B" w14:paraId="4A3229B8" w14:textId="77777777" w:rsidTr="00231B8F">
        <w:tc>
          <w:tcPr>
            <w:tcW w:w="2928" w:type="dxa"/>
            <w:tcBorders>
              <w:top w:val="nil"/>
              <w:left w:val="single" w:sz="12" w:space="0" w:color="7F7F7F"/>
              <w:bottom w:val="nil"/>
              <w:right w:val="nil"/>
            </w:tcBorders>
            <w:shd w:val="clear" w:color="auto" w:fill="7F7F7F"/>
          </w:tcPr>
          <w:p w14:paraId="797B41FD" w14:textId="77777777" w:rsidR="0076511C" w:rsidRPr="0036472B"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36472B">
              <w:rPr>
                <w:rFonts w:ascii="Arial" w:hAnsi="Arial" w:cs="Arial"/>
                <w:color w:val="FFFFFF"/>
              </w:rPr>
              <w:t>ADRESSE :</w:t>
            </w:r>
          </w:p>
        </w:tc>
        <w:tc>
          <w:tcPr>
            <w:tcW w:w="6281" w:type="dxa"/>
            <w:tcBorders>
              <w:top w:val="nil"/>
              <w:left w:val="nil"/>
              <w:bottom w:val="nil"/>
              <w:right w:val="single" w:sz="12" w:space="0" w:color="7F7F7F"/>
            </w:tcBorders>
            <w:shd w:val="clear" w:color="auto" w:fill="F2F2F2"/>
          </w:tcPr>
          <w:p w14:paraId="089F7895" w14:textId="77777777" w:rsidR="0076511C" w:rsidRPr="0036472B" w:rsidRDefault="0076511C" w:rsidP="00231B8F">
            <w:pPr>
              <w:widowControl w:val="0"/>
              <w:autoSpaceDE w:val="0"/>
              <w:autoSpaceDN w:val="0"/>
              <w:adjustRightInd w:val="0"/>
              <w:ind w:left="116" w:right="87"/>
              <w:rPr>
                <w:rFonts w:ascii="Arial" w:hAnsi="Arial" w:cs="Arial"/>
                <w:color w:val="000000"/>
              </w:rPr>
            </w:pPr>
            <w:r w:rsidRPr="0036472B">
              <w:rPr>
                <w:rFonts w:ascii="Arial" w:hAnsi="Arial" w:cs="Arial"/>
                <w:color w:val="000000"/>
              </w:rPr>
              <w:t>Conseil départemental de l'Essonne</w:t>
            </w:r>
          </w:p>
          <w:p w14:paraId="68E18E5E" w14:textId="77777777" w:rsidR="0076511C" w:rsidRPr="0036472B" w:rsidRDefault="0076511C" w:rsidP="00231B8F">
            <w:pPr>
              <w:widowControl w:val="0"/>
              <w:autoSpaceDE w:val="0"/>
              <w:autoSpaceDN w:val="0"/>
              <w:adjustRightInd w:val="0"/>
              <w:ind w:left="116" w:right="87"/>
              <w:rPr>
                <w:rFonts w:ascii="Arial" w:hAnsi="Arial" w:cs="Arial"/>
                <w:color w:val="000000"/>
              </w:rPr>
            </w:pPr>
            <w:r w:rsidRPr="0036472B">
              <w:rPr>
                <w:rFonts w:ascii="Arial" w:hAnsi="Arial" w:cs="Arial"/>
                <w:color w:val="000000"/>
              </w:rPr>
              <w:t>Boulevard de France</w:t>
            </w:r>
          </w:p>
          <w:p w14:paraId="301FACBA" w14:textId="77777777" w:rsidR="0076511C" w:rsidRPr="0036472B" w:rsidRDefault="0076511C" w:rsidP="00231B8F">
            <w:pPr>
              <w:widowControl w:val="0"/>
              <w:autoSpaceDE w:val="0"/>
              <w:autoSpaceDN w:val="0"/>
              <w:adjustRightInd w:val="0"/>
              <w:ind w:left="116" w:right="87"/>
              <w:rPr>
                <w:rFonts w:ascii="Arial" w:hAnsi="Arial" w:cs="Arial"/>
                <w:sz w:val="24"/>
                <w:szCs w:val="24"/>
              </w:rPr>
            </w:pPr>
            <w:r w:rsidRPr="0036472B">
              <w:rPr>
                <w:rFonts w:ascii="Arial" w:hAnsi="Arial" w:cs="Arial"/>
                <w:color w:val="000000"/>
              </w:rPr>
              <w:t>91012 Evry Cedex</w:t>
            </w:r>
          </w:p>
        </w:tc>
      </w:tr>
      <w:tr w:rsidR="0076511C" w:rsidRPr="0036472B" w14:paraId="166BF653" w14:textId="77777777" w:rsidTr="00231B8F">
        <w:tc>
          <w:tcPr>
            <w:tcW w:w="2928" w:type="dxa"/>
            <w:tcBorders>
              <w:top w:val="nil"/>
              <w:left w:val="single" w:sz="12" w:space="0" w:color="7F7F7F"/>
              <w:bottom w:val="nil"/>
              <w:right w:val="nil"/>
            </w:tcBorders>
            <w:shd w:val="clear" w:color="auto" w:fill="7F7F7F"/>
          </w:tcPr>
          <w:p w14:paraId="017762FF" w14:textId="77777777" w:rsidR="0076511C" w:rsidRPr="0036472B" w:rsidRDefault="0076511C" w:rsidP="00231B8F">
            <w:pPr>
              <w:widowControl w:val="0"/>
              <w:autoSpaceDE w:val="0"/>
              <w:autoSpaceDN w:val="0"/>
              <w:adjustRightInd w:val="0"/>
              <w:spacing w:before="20" w:after="20"/>
              <w:ind w:left="108" w:right="100"/>
              <w:jc w:val="right"/>
              <w:rPr>
                <w:rFonts w:ascii="Arial" w:hAnsi="Arial" w:cs="Arial"/>
                <w:sz w:val="24"/>
                <w:szCs w:val="24"/>
              </w:rPr>
            </w:pPr>
            <w:r w:rsidRPr="0036472B">
              <w:rPr>
                <w:rFonts w:ascii="Arial" w:hAnsi="Arial" w:cs="Arial"/>
                <w:color w:val="FFFFFF"/>
              </w:rPr>
              <w:t>COORDONNÉES :</w:t>
            </w:r>
          </w:p>
        </w:tc>
        <w:tc>
          <w:tcPr>
            <w:tcW w:w="6281" w:type="dxa"/>
            <w:tcBorders>
              <w:top w:val="nil"/>
              <w:left w:val="nil"/>
              <w:bottom w:val="nil"/>
              <w:right w:val="single" w:sz="12" w:space="0" w:color="7F7F7F"/>
            </w:tcBorders>
            <w:shd w:val="clear" w:color="auto" w:fill="F2F2F2"/>
          </w:tcPr>
          <w:p w14:paraId="5C1D7A5F" w14:textId="77777777" w:rsidR="0076511C" w:rsidRPr="0036472B" w:rsidRDefault="0076511C" w:rsidP="00231B8F">
            <w:pPr>
              <w:widowControl w:val="0"/>
              <w:autoSpaceDE w:val="0"/>
              <w:autoSpaceDN w:val="0"/>
              <w:adjustRightInd w:val="0"/>
              <w:spacing w:before="20" w:after="20"/>
              <w:ind w:left="116" w:right="87"/>
              <w:rPr>
                <w:rFonts w:ascii="Arial" w:hAnsi="Arial" w:cs="Arial"/>
                <w:color w:val="000000"/>
              </w:rPr>
            </w:pPr>
            <w:r w:rsidRPr="0036472B">
              <w:rPr>
                <w:rFonts w:ascii="Arial" w:hAnsi="Arial" w:cs="Arial"/>
                <w:color w:val="000000"/>
              </w:rPr>
              <w:t>Courriel : contact@essonne.fr</w:t>
            </w:r>
          </w:p>
          <w:p w14:paraId="71EC6F05" w14:textId="77777777" w:rsidR="0076511C" w:rsidRPr="0036472B" w:rsidRDefault="0076511C" w:rsidP="00231B8F">
            <w:pPr>
              <w:widowControl w:val="0"/>
              <w:autoSpaceDE w:val="0"/>
              <w:autoSpaceDN w:val="0"/>
              <w:adjustRightInd w:val="0"/>
              <w:spacing w:before="20" w:after="20"/>
              <w:ind w:left="116" w:right="87"/>
              <w:rPr>
                <w:rFonts w:ascii="Arial" w:hAnsi="Arial" w:cs="Arial"/>
                <w:sz w:val="24"/>
                <w:szCs w:val="24"/>
              </w:rPr>
            </w:pPr>
            <w:r w:rsidRPr="0036472B">
              <w:rPr>
                <w:rFonts w:ascii="Arial" w:hAnsi="Arial" w:cs="Arial"/>
                <w:color w:val="000000"/>
              </w:rPr>
              <w:t>Site internet : https://essonne.fr/</w:t>
            </w:r>
          </w:p>
        </w:tc>
      </w:tr>
      <w:tr w:rsidR="0076511C" w:rsidRPr="0036472B" w14:paraId="2F18850A" w14:textId="77777777" w:rsidTr="00231B8F">
        <w:tc>
          <w:tcPr>
            <w:tcW w:w="2928" w:type="dxa"/>
            <w:tcBorders>
              <w:top w:val="nil"/>
              <w:left w:val="single" w:sz="12" w:space="0" w:color="7F7F7F"/>
              <w:bottom w:val="nil"/>
              <w:right w:val="nil"/>
            </w:tcBorders>
            <w:shd w:val="clear" w:color="auto" w:fill="7F7F7F"/>
          </w:tcPr>
          <w:p w14:paraId="70D2677B" w14:textId="77777777" w:rsidR="00B357DD" w:rsidRPr="0036472B" w:rsidRDefault="0076511C" w:rsidP="00231B8F">
            <w:pPr>
              <w:widowControl w:val="0"/>
              <w:autoSpaceDE w:val="0"/>
              <w:autoSpaceDN w:val="0"/>
              <w:adjustRightInd w:val="0"/>
              <w:spacing w:before="20" w:after="20"/>
              <w:ind w:left="108" w:right="100"/>
              <w:jc w:val="right"/>
              <w:rPr>
                <w:rFonts w:ascii="Arial" w:hAnsi="Arial" w:cs="Arial"/>
                <w:color w:val="FFFFFF"/>
              </w:rPr>
            </w:pPr>
            <w:r w:rsidRPr="0036472B">
              <w:rPr>
                <w:rFonts w:ascii="Arial" w:hAnsi="Arial" w:cs="Arial"/>
                <w:color w:val="FFFFFF"/>
              </w:rPr>
              <w:t>OBJET DU CONTRAT :</w:t>
            </w:r>
          </w:p>
          <w:p w14:paraId="3D18EE48" w14:textId="77777777" w:rsidR="00B357DD" w:rsidRPr="0036472B" w:rsidRDefault="00B357DD" w:rsidP="00231B8F">
            <w:pPr>
              <w:widowControl w:val="0"/>
              <w:autoSpaceDE w:val="0"/>
              <w:autoSpaceDN w:val="0"/>
              <w:adjustRightInd w:val="0"/>
              <w:spacing w:before="20" w:after="20"/>
              <w:ind w:left="108" w:right="100"/>
              <w:jc w:val="right"/>
              <w:rPr>
                <w:rFonts w:ascii="Arial" w:hAnsi="Arial" w:cs="Arial"/>
                <w:color w:val="FFFFFF"/>
              </w:rPr>
            </w:pPr>
          </w:p>
          <w:p w14:paraId="46D58A05" w14:textId="799E293D" w:rsidR="0076511C" w:rsidRPr="0036472B" w:rsidRDefault="00B357DD" w:rsidP="00231B8F">
            <w:pPr>
              <w:widowControl w:val="0"/>
              <w:autoSpaceDE w:val="0"/>
              <w:autoSpaceDN w:val="0"/>
              <w:adjustRightInd w:val="0"/>
              <w:spacing w:before="20" w:after="20"/>
              <w:ind w:left="108" w:right="100"/>
              <w:jc w:val="right"/>
              <w:rPr>
                <w:rFonts w:ascii="Arial" w:hAnsi="Arial" w:cs="Arial"/>
                <w:sz w:val="24"/>
                <w:szCs w:val="24"/>
              </w:rPr>
            </w:pPr>
            <w:r w:rsidRPr="0036472B">
              <w:rPr>
                <w:rFonts w:ascii="Arial" w:hAnsi="Arial" w:cs="Arial"/>
                <w:color w:val="FFFFFF"/>
              </w:rPr>
              <w:t xml:space="preserve">TYPE DE CONTRAT : </w:t>
            </w:r>
            <w:r w:rsidR="0076511C" w:rsidRPr="0036472B">
              <w:rPr>
                <w:rFonts w:ascii="Arial" w:hAnsi="Arial" w:cs="Arial"/>
                <w:color w:val="FFFFFF"/>
              </w:rPr>
              <w:t xml:space="preserve"> </w:t>
            </w:r>
          </w:p>
        </w:tc>
        <w:tc>
          <w:tcPr>
            <w:tcW w:w="6281" w:type="dxa"/>
            <w:tcBorders>
              <w:top w:val="nil"/>
              <w:left w:val="nil"/>
              <w:right w:val="single" w:sz="12" w:space="0" w:color="7F7F7F"/>
            </w:tcBorders>
            <w:shd w:val="clear" w:color="auto" w:fill="F2F2F2"/>
          </w:tcPr>
          <w:p w14:paraId="40E8DDD9" w14:textId="6B6DD46E" w:rsidR="0076511C" w:rsidRPr="0036472B" w:rsidRDefault="00B357DD" w:rsidP="00231B8F">
            <w:pPr>
              <w:widowControl w:val="0"/>
              <w:autoSpaceDE w:val="0"/>
              <w:autoSpaceDN w:val="0"/>
              <w:adjustRightInd w:val="0"/>
              <w:spacing w:before="20" w:after="20"/>
              <w:ind w:left="116" w:right="87"/>
              <w:rPr>
                <w:rFonts w:ascii="Arial" w:hAnsi="Arial" w:cs="Arial"/>
                <w:color w:val="000000"/>
              </w:rPr>
            </w:pPr>
            <w:r w:rsidRPr="0036472B">
              <w:rPr>
                <w:rFonts w:ascii="Arial" w:hAnsi="Arial" w:cs="Arial"/>
                <w:color w:val="000000"/>
              </w:rPr>
              <w:t>Travaux de c</w:t>
            </w:r>
            <w:r w:rsidR="00C63F70" w:rsidRPr="0036472B">
              <w:rPr>
                <w:rFonts w:ascii="Arial" w:hAnsi="Arial" w:cs="Arial"/>
                <w:color w:val="000000"/>
              </w:rPr>
              <w:t>onstruction d’un collège à Fleury-Mérogis</w:t>
            </w:r>
          </w:p>
          <w:p w14:paraId="5B8A86BF" w14:textId="77777777" w:rsidR="00B357DD" w:rsidRPr="0036472B" w:rsidRDefault="00B357DD" w:rsidP="00231B8F">
            <w:pPr>
              <w:widowControl w:val="0"/>
              <w:autoSpaceDE w:val="0"/>
              <w:autoSpaceDN w:val="0"/>
              <w:adjustRightInd w:val="0"/>
              <w:spacing w:before="20" w:after="20"/>
              <w:ind w:left="116" w:right="87"/>
              <w:rPr>
                <w:rFonts w:ascii="Arial" w:hAnsi="Arial" w:cs="Arial"/>
                <w:sz w:val="24"/>
                <w:szCs w:val="24"/>
              </w:rPr>
            </w:pPr>
          </w:p>
          <w:p w14:paraId="091CC0AE" w14:textId="625FDF49" w:rsidR="00B357DD" w:rsidRPr="0036472B" w:rsidRDefault="00B357DD" w:rsidP="00231B8F">
            <w:pPr>
              <w:widowControl w:val="0"/>
              <w:autoSpaceDE w:val="0"/>
              <w:autoSpaceDN w:val="0"/>
              <w:adjustRightInd w:val="0"/>
              <w:spacing w:before="20" w:after="20"/>
              <w:ind w:left="116" w:right="87"/>
              <w:rPr>
                <w:rFonts w:ascii="Arial" w:hAnsi="Arial" w:cs="Arial"/>
                <w:sz w:val="24"/>
                <w:szCs w:val="24"/>
              </w:rPr>
            </w:pPr>
            <w:r w:rsidRPr="0036472B">
              <w:rPr>
                <w:rFonts w:ascii="Arial" w:hAnsi="Arial" w:cs="Arial"/>
                <w:color w:val="000000"/>
              </w:rPr>
              <w:t>Marché de travaux passé en Appel d'offres ouvert (Article R2124-2 1° - Code de la commande publique)</w:t>
            </w:r>
          </w:p>
        </w:tc>
      </w:tr>
    </w:tbl>
    <w:p w14:paraId="0DB89245" w14:textId="77777777" w:rsidR="0076511C" w:rsidRPr="0036472B"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tbl>
      <w:tblPr>
        <w:tblW w:w="0" w:type="auto"/>
        <w:tblInd w:w="20" w:type="dxa"/>
        <w:tblLayout w:type="fixed"/>
        <w:tblCellMar>
          <w:left w:w="0" w:type="dxa"/>
          <w:right w:w="0" w:type="dxa"/>
        </w:tblCellMar>
        <w:tblLook w:val="0000" w:firstRow="0" w:lastRow="0" w:firstColumn="0" w:lastColumn="0" w:noHBand="0" w:noVBand="0"/>
      </w:tblPr>
      <w:tblGrid>
        <w:gridCol w:w="2972"/>
        <w:gridCol w:w="6237"/>
      </w:tblGrid>
      <w:tr w:rsidR="0076511C" w:rsidRPr="0036472B" w14:paraId="5D2AAD9C" w14:textId="77777777" w:rsidTr="00231B8F">
        <w:tc>
          <w:tcPr>
            <w:tcW w:w="2972" w:type="dxa"/>
            <w:tcBorders>
              <w:top w:val="single" w:sz="12" w:space="0" w:color="7F7F7F"/>
              <w:left w:val="single" w:sz="12" w:space="0" w:color="7F7F7F"/>
              <w:bottom w:val="single" w:sz="12" w:space="0" w:color="7F7F7F"/>
              <w:right w:val="nil"/>
            </w:tcBorders>
            <w:shd w:val="clear" w:color="auto" w:fill="7F7F7F"/>
            <w:vAlign w:val="center"/>
          </w:tcPr>
          <w:p w14:paraId="7CD025FF" w14:textId="77777777" w:rsidR="0076511C" w:rsidRPr="0036472B" w:rsidRDefault="0076511C" w:rsidP="00231B8F">
            <w:pPr>
              <w:widowControl w:val="0"/>
              <w:autoSpaceDE w:val="0"/>
              <w:autoSpaceDN w:val="0"/>
              <w:adjustRightInd w:val="0"/>
              <w:spacing w:before="60" w:after="60"/>
              <w:ind w:left="108" w:right="105"/>
              <w:jc w:val="right"/>
              <w:rPr>
                <w:rFonts w:ascii="Arial" w:hAnsi="Arial" w:cs="Arial"/>
                <w:sz w:val="24"/>
                <w:szCs w:val="24"/>
              </w:rPr>
            </w:pPr>
            <w:r w:rsidRPr="0036472B">
              <w:rPr>
                <w:rFonts w:ascii="Arial" w:hAnsi="Arial" w:cs="Arial"/>
                <w:color w:val="FFFFFF"/>
              </w:rPr>
              <w:t>L’ACTE D’ENGAGEMENT CONCERNE LE</w:t>
            </w:r>
          </w:p>
        </w:tc>
        <w:tc>
          <w:tcPr>
            <w:tcW w:w="6237" w:type="dxa"/>
            <w:tcBorders>
              <w:top w:val="single" w:sz="12" w:space="0" w:color="7F7F7F"/>
              <w:left w:val="nil"/>
              <w:bottom w:val="single" w:sz="12" w:space="0" w:color="7F7F7F"/>
              <w:right w:val="single" w:sz="12" w:space="0" w:color="7F7F7F"/>
            </w:tcBorders>
            <w:shd w:val="clear" w:color="auto" w:fill="FFFFFF"/>
            <w:vAlign w:val="center"/>
          </w:tcPr>
          <w:p w14:paraId="584EAC09" w14:textId="2BF57690" w:rsidR="0076511C" w:rsidRPr="0036472B" w:rsidRDefault="0076511C" w:rsidP="00231B8F">
            <w:pPr>
              <w:widowControl w:val="0"/>
              <w:autoSpaceDE w:val="0"/>
              <w:autoSpaceDN w:val="0"/>
              <w:adjustRightInd w:val="0"/>
              <w:spacing w:before="60"/>
              <w:ind w:left="111" w:right="93"/>
              <w:jc w:val="both"/>
              <w:rPr>
                <w:rFonts w:ascii="Arial" w:hAnsi="Arial" w:cs="Arial"/>
                <w:sz w:val="24"/>
                <w:szCs w:val="24"/>
              </w:rPr>
            </w:pPr>
            <w:r w:rsidRPr="0036472B">
              <w:rPr>
                <w:rFonts w:ascii="Arial" w:hAnsi="Arial" w:cs="Arial"/>
                <w:color w:val="000000"/>
              </w:rPr>
              <w:t>Lot n°</w:t>
            </w:r>
            <w:r w:rsidR="00570BE1" w:rsidRPr="0036472B">
              <w:rPr>
                <w:rFonts w:ascii="Arial" w:hAnsi="Arial" w:cs="Arial"/>
                <w:color w:val="000000"/>
              </w:rPr>
              <w:t>6</w:t>
            </w:r>
            <w:r w:rsidRPr="0036472B">
              <w:rPr>
                <w:rFonts w:ascii="Arial" w:hAnsi="Arial" w:cs="Arial"/>
                <w:color w:val="000000"/>
              </w:rPr>
              <w:t xml:space="preserve"> «</w:t>
            </w:r>
            <w:r w:rsidR="00570BE1" w:rsidRPr="0036472B">
              <w:rPr>
                <w:rFonts w:ascii="Arial" w:hAnsi="Arial" w:cs="Arial"/>
              </w:rPr>
              <w:t xml:space="preserve"> </w:t>
            </w:r>
            <w:r w:rsidR="00570BE1" w:rsidRPr="0036472B">
              <w:rPr>
                <w:rFonts w:ascii="Arial" w:hAnsi="Arial" w:cs="Arial"/>
                <w:color w:val="000000"/>
              </w:rPr>
              <w:t xml:space="preserve">SERRURERIE – METALLERIE </w:t>
            </w:r>
            <w:r w:rsidRPr="0036472B">
              <w:rPr>
                <w:rFonts w:ascii="Arial" w:hAnsi="Arial" w:cs="Arial"/>
                <w:color w:val="000000"/>
              </w:rPr>
              <w:t>»</w:t>
            </w:r>
          </w:p>
        </w:tc>
      </w:tr>
    </w:tbl>
    <w:p w14:paraId="4953196E" w14:textId="77777777" w:rsidR="0076511C" w:rsidRPr="0036472B" w:rsidRDefault="0076511C" w:rsidP="0076511C">
      <w:pPr>
        <w:keepLines/>
        <w:widowControl w:val="0"/>
        <w:tabs>
          <w:tab w:val="left" w:pos="392"/>
        </w:tabs>
        <w:autoSpaceDE w:val="0"/>
        <w:autoSpaceDN w:val="0"/>
        <w:adjustRightInd w:val="0"/>
        <w:ind w:left="117" w:right="111"/>
        <w:jc w:val="both"/>
        <w:rPr>
          <w:rFonts w:ascii="Arial" w:hAnsi="Arial" w:cs="Arial"/>
          <w:color w:val="000000"/>
        </w:rPr>
      </w:pPr>
    </w:p>
    <w:p w14:paraId="1403700C" w14:textId="77777777" w:rsidR="0076511C" w:rsidRPr="0036472B" w:rsidRDefault="0076511C" w:rsidP="0076511C">
      <w:pPr>
        <w:widowControl w:val="0"/>
        <w:autoSpaceDE w:val="0"/>
        <w:autoSpaceDN w:val="0"/>
        <w:adjustRightInd w:val="0"/>
        <w:spacing w:line="276" w:lineRule="auto"/>
        <w:ind w:left="117" w:right="111" w:hanging="142"/>
        <w:rPr>
          <w:rFonts w:ascii="Arial" w:hAnsi="Arial" w:cs="Arial"/>
          <w:color w:val="808080"/>
        </w:rPr>
      </w:pPr>
      <w:r w:rsidRPr="0036472B">
        <w:rPr>
          <w:rFonts w:ascii="Arial" w:hAnsi="Arial" w:cs="Arial"/>
          <w:color w:val="808080"/>
        </w:rPr>
        <w:t>CONSULTATION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1E350A" w14:paraId="6F8367CC" w14:textId="77777777" w:rsidTr="00231B8F">
        <w:trPr>
          <w:trHeight w:val="244"/>
        </w:trPr>
        <w:tc>
          <w:tcPr>
            <w:tcW w:w="3969" w:type="dxa"/>
            <w:shd w:val="clear" w:color="auto" w:fill="808080"/>
            <w:hideMark/>
          </w:tcPr>
          <w:p w14:paraId="62EE4317" w14:textId="3CB90EA1" w:rsidR="0076511C" w:rsidRPr="001E350A" w:rsidRDefault="0076511C" w:rsidP="00231B8F">
            <w:pPr>
              <w:tabs>
                <w:tab w:val="left" w:pos="709"/>
                <w:tab w:val="right" w:leader="dot" w:pos="3686"/>
                <w:tab w:val="right" w:pos="3742"/>
              </w:tabs>
              <w:spacing w:before="120" w:after="120"/>
              <w:rPr>
                <w:rFonts w:ascii="Arial" w:hAnsi="Arial" w:cs="Arial"/>
                <w:b/>
                <w:noProof/>
              </w:rPr>
            </w:pPr>
            <w:r w:rsidRPr="001E350A">
              <w:rPr>
                <w:rFonts w:ascii="Arial" w:hAnsi="Arial" w:cs="Arial"/>
                <w:b/>
                <w:noProof/>
                <w:color w:val="FFFFFF"/>
              </w:rPr>
              <w:t>Date de lancement de la consultation</w:t>
            </w:r>
            <w:r w:rsidR="00083E99" w:rsidRPr="001E350A">
              <w:rPr>
                <w:rFonts w:ascii="Arial" w:hAnsi="Arial" w:cs="Arial"/>
                <w:b/>
                <w:noProof/>
                <w:color w:val="FFFFFF"/>
              </w:rPr>
              <w:t xml:space="preserve"> </w:t>
            </w:r>
          </w:p>
        </w:tc>
        <w:tc>
          <w:tcPr>
            <w:tcW w:w="5213" w:type="dxa"/>
            <w:shd w:val="clear" w:color="auto" w:fill="F2F2F2"/>
            <w:hideMark/>
          </w:tcPr>
          <w:p w14:paraId="6990B52D" w14:textId="1843D93D" w:rsidR="0076511C" w:rsidRPr="001E350A" w:rsidRDefault="001E350A" w:rsidP="00231B8F">
            <w:pPr>
              <w:spacing w:before="120" w:after="120"/>
              <w:jc w:val="center"/>
              <w:rPr>
                <w:rFonts w:ascii="Arial" w:hAnsi="Arial" w:cs="Arial"/>
              </w:rPr>
            </w:pPr>
            <w:r w:rsidRPr="001E350A">
              <w:rPr>
                <w:rFonts w:ascii="Arial" w:hAnsi="Arial" w:cs="Arial"/>
              </w:rPr>
              <w:t>Septembre</w:t>
            </w:r>
            <w:r w:rsidR="0076511C" w:rsidRPr="001E350A">
              <w:rPr>
                <w:rFonts w:ascii="Arial" w:hAnsi="Arial" w:cs="Arial"/>
              </w:rPr>
              <w:t xml:space="preserve"> 202</w:t>
            </w:r>
            <w:r w:rsidR="00E70E74" w:rsidRPr="001E350A">
              <w:rPr>
                <w:rFonts w:ascii="Arial" w:hAnsi="Arial" w:cs="Arial"/>
              </w:rPr>
              <w:t>5</w:t>
            </w:r>
          </w:p>
        </w:tc>
      </w:tr>
    </w:tbl>
    <w:p w14:paraId="1F31DEE5" w14:textId="77777777" w:rsidR="0076511C" w:rsidRPr="001E350A" w:rsidRDefault="0076511C" w:rsidP="0076511C">
      <w:pPr>
        <w:widowControl w:val="0"/>
        <w:autoSpaceDE w:val="0"/>
        <w:autoSpaceDN w:val="0"/>
        <w:adjustRightInd w:val="0"/>
        <w:ind w:left="119" w:right="113" w:hanging="142"/>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213"/>
      </w:tblGrid>
      <w:tr w:rsidR="0076511C" w:rsidRPr="0036472B" w14:paraId="3C3CE5BB" w14:textId="77777777" w:rsidTr="00231B8F">
        <w:trPr>
          <w:trHeight w:val="144"/>
        </w:trPr>
        <w:tc>
          <w:tcPr>
            <w:tcW w:w="3969" w:type="dxa"/>
            <w:shd w:val="clear" w:color="auto" w:fill="808080"/>
            <w:hideMark/>
          </w:tcPr>
          <w:p w14:paraId="5740AC51" w14:textId="3D7DE330" w:rsidR="0076511C" w:rsidRPr="001E350A" w:rsidRDefault="0076511C" w:rsidP="00231B8F">
            <w:pPr>
              <w:tabs>
                <w:tab w:val="left" w:pos="709"/>
                <w:tab w:val="right" w:leader="dot" w:pos="3686"/>
                <w:tab w:val="right" w:pos="3742"/>
              </w:tabs>
              <w:spacing w:before="120" w:after="120"/>
              <w:rPr>
                <w:rFonts w:ascii="Arial" w:hAnsi="Arial" w:cs="Arial"/>
                <w:b/>
                <w:noProof/>
              </w:rPr>
            </w:pPr>
            <w:r w:rsidRPr="001E350A">
              <w:rPr>
                <w:rFonts w:ascii="Arial" w:hAnsi="Arial" w:cs="Arial"/>
                <w:b/>
                <w:noProof/>
                <w:color w:val="FFFFFF"/>
              </w:rPr>
              <w:t>Mois MO de remise des Offres </w:t>
            </w:r>
            <w:r w:rsidR="00083E99" w:rsidRPr="001E350A">
              <w:rPr>
                <w:rFonts w:ascii="Arial" w:hAnsi="Arial" w:cs="Arial"/>
                <w:b/>
                <w:noProof/>
                <w:color w:val="FFFFFF"/>
              </w:rPr>
              <w:t xml:space="preserve">valant date d’établissement des prix </w:t>
            </w:r>
            <w:r w:rsidRPr="001E350A">
              <w:rPr>
                <w:rFonts w:ascii="Arial" w:hAnsi="Arial" w:cs="Arial"/>
                <w:b/>
                <w:noProof/>
                <w:color w:val="FFFFFF"/>
              </w:rPr>
              <w:t xml:space="preserve">: </w:t>
            </w:r>
          </w:p>
        </w:tc>
        <w:tc>
          <w:tcPr>
            <w:tcW w:w="5213" w:type="dxa"/>
            <w:shd w:val="clear" w:color="auto" w:fill="F2F2F2"/>
            <w:hideMark/>
          </w:tcPr>
          <w:p w14:paraId="671F70F2" w14:textId="2E69CCAF" w:rsidR="0076511C" w:rsidRPr="0036472B" w:rsidRDefault="001E350A" w:rsidP="00231B8F">
            <w:pPr>
              <w:spacing w:before="120" w:after="120"/>
              <w:jc w:val="center"/>
              <w:rPr>
                <w:rFonts w:ascii="Arial" w:hAnsi="Arial" w:cs="Arial"/>
              </w:rPr>
            </w:pPr>
            <w:r w:rsidRPr="001E350A">
              <w:rPr>
                <w:rFonts w:ascii="Arial" w:hAnsi="Arial" w:cs="Arial"/>
              </w:rPr>
              <w:t xml:space="preserve">Novembre </w:t>
            </w:r>
            <w:r w:rsidR="0076511C" w:rsidRPr="001E350A">
              <w:rPr>
                <w:rFonts w:ascii="Arial" w:hAnsi="Arial" w:cs="Arial"/>
              </w:rPr>
              <w:t>202</w:t>
            </w:r>
            <w:r w:rsidR="00E70E74" w:rsidRPr="001E350A">
              <w:rPr>
                <w:rFonts w:ascii="Arial" w:hAnsi="Arial" w:cs="Arial"/>
              </w:rPr>
              <w:t>5</w:t>
            </w:r>
          </w:p>
        </w:tc>
      </w:tr>
      <w:tr w:rsidR="00083E99" w:rsidRPr="0036472B" w14:paraId="48243E97" w14:textId="77777777" w:rsidTr="00231B8F">
        <w:trPr>
          <w:trHeight w:val="144"/>
        </w:trPr>
        <w:tc>
          <w:tcPr>
            <w:tcW w:w="3969" w:type="dxa"/>
            <w:shd w:val="clear" w:color="auto" w:fill="808080"/>
          </w:tcPr>
          <w:p w14:paraId="495BEC97" w14:textId="7FE1D18D" w:rsidR="00083E99" w:rsidRPr="0036472B" w:rsidRDefault="00083E99" w:rsidP="00231B8F">
            <w:pPr>
              <w:tabs>
                <w:tab w:val="left" w:pos="709"/>
                <w:tab w:val="right" w:leader="dot" w:pos="3686"/>
                <w:tab w:val="right" w:pos="3742"/>
              </w:tabs>
              <w:spacing w:before="120" w:after="120"/>
              <w:rPr>
                <w:rFonts w:ascii="Arial" w:hAnsi="Arial" w:cs="Arial"/>
                <w:b/>
                <w:noProof/>
                <w:color w:val="FFFFFF"/>
              </w:rPr>
            </w:pPr>
            <w:r w:rsidRPr="0036472B">
              <w:rPr>
                <w:rFonts w:ascii="Arial" w:hAnsi="Arial" w:cs="Arial"/>
                <w:color w:val="FFFFFF"/>
              </w:rPr>
              <w:t>Variation des prix </w:t>
            </w:r>
          </w:p>
        </w:tc>
        <w:tc>
          <w:tcPr>
            <w:tcW w:w="5213" w:type="dxa"/>
            <w:shd w:val="clear" w:color="auto" w:fill="F2F2F2"/>
          </w:tcPr>
          <w:p w14:paraId="669047ED" w14:textId="2855B2F3" w:rsidR="00083E99" w:rsidRPr="0036472B" w:rsidRDefault="00083E99" w:rsidP="00231B8F">
            <w:pPr>
              <w:spacing w:before="120" w:after="120"/>
              <w:jc w:val="center"/>
              <w:rPr>
                <w:rFonts w:ascii="Arial" w:hAnsi="Arial" w:cs="Arial"/>
              </w:rPr>
            </w:pPr>
            <w:r w:rsidRPr="0036472B">
              <w:rPr>
                <w:rFonts w:ascii="Arial" w:hAnsi="Arial" w:cs="Arial"/>
                <w:sz w:val="18"/>
                <w:szCs w:val="18"/>
              </w:rPr>
              <w:t>Les modalités de variation des prix sont fixées au Cahier des Clauses Administratives Particulières (C.C.A.P)</w:t>
            </w:r>
          </w:p>
        </w:tc>
      </w:tr>
    </w:tbl>
    <w:p w14:paraId="70DD442E" w14:textId="77777777" w:rsidR="0076511C" w:rsidRPr="0036472B" w:rsidRDefault="0076511C" w:rsidP="00FA261A">
      <w:pPr>
        <w:jc w:val="right"/>
        <w:rPr>
          <w:rFonts w:ascii="Arial" w:hAnsi="Arial" w:cs="Arial"/>
          <w:smallCaps/>
        </w:rPr>
      </w:pPr>
    </w:p>
    <w:p w14:paraId="3B83C999" w14:textId="4F81816A" w:rsidR="00FA261A" w:rsidRPr="0036472B" w:rsidRDefault="00CF2422" w:rsidP="00FA261A">
      <w:pPr>
        <w:rPr>
          <w:rFonts w:ascii="Arial" w:hAnsi="Arial" w:cs="Arial"/>
          <w:color w:val="FFFFFF"/>
        </w:rPr>
      </w:pPr>
      <w:r w:rsidRPr="0036472B">
        <w:rPr>
          <w:rFonts w:ascii="Arial" w:hAnsi="Arial" w:cs="Arial"/>
          <w:color w:val="FFFFFF"/>
        </w:rPr>
        <w:t>Chaque lot fait l'objet d'un acte d'engagement distinct.</w:t>
      </w:r>
    </w:p>
    <w:p w14:paraId="49D9C740" w14:textId="77777777" w:rsidR="00FA261A" w:rsidRPr="0036472B" w:rsidRDefault="00FA261A" w:rsidP="00FA261A">
      <w:pPr>
        <w:rPr>
          <w:rFonts w:ascii="Arial" w:hAnsi="Arial" w:cs="Arial"/>
        </w:rPr>
      </w:pPr>
    </w:p>
    <w:p w14:paraId="3901845F" w14:textId="77777777" w:rsidR="00FA261A" w:rsidRPr="0036472B" w:rsidRDefault="00FA261A" w:rsidP="00FA261A">
      <w:pPr>
        <w:rPr>
          <w:rFonts w:ascii="Arial" w:hAnsi="Arial" w:cs="Arial"/>
        </w:rPr>
      </w:pPr>
    </w:p>
    <w:p w14:paraId="6E3B4752" w14:textId="77777777" w:rsidR="008741BB" w:rsidRPr="0036472B" w:rsidRDefault="008741BB" w:rsidP="008741BB">
      <w:pPr>
        <w:rPr>
          <w:rFonts w:ascii="Arial" w:hAnsi="Arial" w:cs="Arial"/>
        </w:rPr>
      </w:pPr>
    </w:p>
    <w:p w14:paraId="32981AFE" w14:textId="16A29469" w:rsidR="008741BB" w:rsidRPr="0036472B" w:rsidRDefault="008741BB">
      <w:pPr>
        <w:suppressAutoHyphens w:val="0"/>
        <w:rPr>
          <w:rFonts w:ascii="Arial" w:hAnsi="Arial" w:cs="Arial"/>
        </w:rPr>
      </w:pPr>
      <w:r w:rsidRPr="0036472B">
        <w:rPr>
          <w:rFonts w:ascii="Arial" w:hAnsi="Arial" w:cs="Arial"/>
        </w:rPr>
        <w:br w:type="page"/>
      </w:r>
    </w:p>
    <w:p w14:paraId="5D9F6F12" w14:textId="4874EEF7" w:rsidR="00C36354" w:rsidRPr="0036472B" w:rsidRDefault="00C36354">
      <w:pPr>
        <w:suppressAutoHyphens w:val="0"/>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556D8D" w:rsidRPr="0036472B" w14:paraId="5D29C153" w14:textId="77777777" w:rsidTr="00587D73">
        <w:tc>
          <w:tcPr>
            <w:tcW w:w="9639" w:type="dxa"/>
            <w:shd w:val="clear" w:color="auto" w:fill="66CCFF"/>
          </w:tcPr>
          <w:p w14:paraId="33EB18F8" w14:textId="3FA48DEC" w:rsidR="00172811" w:rsidRPr="0036472B" w:rsidRDefault="006B1795" w:rsidP="005846FB">
            <w:pPr>
              <w:tabs>
                <w:tab w:val="left" w:pos="-142"/>
                <w:tab w:val="left" w:pos="851"/>
                <w:tab w:val="left" w:pos="4111"/>
              </w:tabs>
              <w:jc w:val="both"/>
              <w:rPr>
                <w:rFonts w:ascii="Arial" w:hAnsi="Arial" w:cs="Arial"/>
                <w:b/>
              </w:rPr>
            </w:pPr>
            <w:r w:rsidRPr="0036472B">
              <w:rPr>
                <w:rFonts w:ascii="Arial" w:hAnsi="Arial" w:cs="Arial"/>
                <w:b/>
              </w:rPr>
              <w:t xml:space="preserve">A - Objet </w:t>
            </w:r>
            <w:r w:rsidRPr="0036472B">
              <w:rPr>
                <w:rFonts w:ascii="Arial" w:hAnsi="Arial" w:cs="Arial"/>
                <w:b/>
                <w:bCs/>
              </w:rPr>
              <w:t>de l’acte d’engagement</w:t>
            </w:r>
          </w:p>
        </w:tc>
      </w:tr>
    </w:tbl>
    <w:p w14:paraId="25EA8830" w14:textId="77777777" w:rsidR="00172811" w:rsidRPr="0036472B" w:rsidRDefault="00172811" w:rsidP="006C4338">
      <w:pPr>
        <w:tabs>
          <w:tab w:val="left" w:pos="426"/>
          <w:tab w:val="left" w:pos="851"/>
        </w:tabs>
        <w:jc w:val="both"/>
        <w:rPr>
          <w:rFonts w:ascii="Arial" w:hAnsi="Arial" w:cs="Arial"/>
        </w:rPr>
      </w:pPr>
    </w:p>
    <w:p w14:paraId="317756A8" w14:textId="3F7E1593" w:rsidR="00172811" w:rsidRPr="0036472B" w:rsidRDefault="006B1795" w:rsidP="006C4338">
      <w:pPr>
        <w:tabs>
          <w:tab w:val="left" w:pos="426"/>
          <w:tab w:val="left" w:pos="851"/>
        </w:tabs>
        <w:jc w:val="both"/>
        <w:rPr>
          <w:rFonts w:ascii="Arial" w:hAnsi="Arial" w:cs="Arial"/>
          <w:i/>
        </w:rPr>
      </w:pPr>
      <w:r w:rsidRPr="0036472B">
        <w:rPr>
          <w:rFonts w:ascii="Arial" w:hAnsi="Arial" w:cs="Arial"/>
        </w:rPr>
        <w:t xml:space="preserve">Objet </w:t>
      </w:r>
      <w:r w:rsidRPr="0036472B">
        <w:rPr>
          <w:rFonts w:ascii="Arial" w:hAnsi="Arial" w:cs="Arial"/>
          <w:bCs/>
        </w:rPr>
        <w:t xml:space="preserve">du marché </w:t>
      </w:r>
    </w:p>
    <w:p w14:paraId="4A442DDE" w14:textId="77777777" w:rsidR="00172811" w:rsidRPr="0036472B" w:rsidRDefault="00172811" w:rsidP="00587D73">
      <w:pPr>
        <w:pStyle w:val="fcase1ertab"/>
        <w:tabs>
          <w:tab w:val="clear" w:pos="426"/>
          <w:tab w:val="left" w:pos="0"/>
          <w:tab w:val="left" w:pos="851"/>
        </w:tabs>
        <w:ind w:left="0" w:firstLine="0"/>
        <w:rPr>
          <w:rFonts w:ascii="Arial" w:hAnsi="Arial" w:cs="Arial"/>
        </w:rPr>
      </w:pPr>
    </w:p>
    <w:p w14:paraId="7A02BE9D" w14:textId="7898A536" w:rsidR="00FA261A" w:rsidRPr="0036472B" w:rsidRDefault="003403AD" w:rsidP="00881933">
      <w:pPr>
        <w:tabs>
          <w:tab w:val="left" w:pos="426"/>
          <w:tab w:val="left" w:pos="851"/>
        </w:tabs>
        <w:jc w:val="both"/>
        <w:rPr>
          <w:rFonts w:ascii="Arial" w:hAnsi="Arial" w:cs="Arial"/>
          <w:b/>
          <w:bCs/>
          <w:color w:val="000000"/>
        </w:rPr>
      </w:pPr>
      <w:r w:rsidRPr="0036472B">
        <w:rPr>
          <w:rFonts w:ascii="Arial" w:hAnsi="Arial" w:cs="Arial"/>
          <w:b/>
          <w:bCs/>
          <w:color w:val="000000"/>
        </w:rPr>
        <w:t xml:space="preserve">Marché de travaux pour la construction d’un collège à Fleury-Mérogis </w:t>
      </w:r>
    </w:p>
    <w:p w14:paraId="28C507B1" w14:textId="77777777" w:rsidR="00C63E9A" w:rsidRPr="0036472B" w:rsidRDefault="00C63E9A" w:rsidP="0083205E">
      <w:pPr>
        <w:tabs>
          <w:tab w:val="left" w:pos="426"/>
          <w:tab w:val="left" w:pos="851"/>
        </w:tabs>
        <w:jc w:val="both"/>
        <w:rPr>
          <w:rFonts w:ascii="Arial" w:hAnsi="Arial" w:cs="Arial"/>
          <w:b/>
          <w:bCs/>
          <w:color w:val="000000"/>
        </w:rPr>
      </w:pPr>
    </w:p>
    <w:p w14:paraId="3A43FB7A" w14:textId="44B381D0" w:rsidR="00172811" w:rsidRPr="0036472B" w:rsidRDefault="006B1795" w:rsidP="0083205E">
      <w:pPr>
        <w:tabs>
          <w:tab w:val="left" w:pos="426"/>
          <w:tab w:val="left" w:pos="851"/>
        </w:tabs>
        <w:jc w:val="both"/>
        <w:rPr>
          <w:rFonts w:ascii="Arial" w:hAnsi="Arial" w:cs="Arial"/>
          <w:i/>
        </w:rPr>
      </w:pPr>
      <w:r w:rsidRPr="0036472B">
        <w:rPr>
          <w:rFonts w:ascii="Arial" w:hAnsi="Arial" w:cs="Arial"/>
        </w:rPr>
        <w:t>Cet acte d'engagement correspond :</w:t>
      </w:r>
    </w:p>
    <w:p w14:paraId="5D133F2D" w14:textId="77777777" w:rsidR="00172811" w:rsidRPr="0036472B" w:rsidRDefault="006B1795" w:rsidP="0083205E">
      <w:pPr>
        <w:tabs>
          <w:tab w:val="left" w:pos="851"/>
        </w:tabs>
        <w:rPr>
          <w:rFonts w:ascii="Arial" w:hAnsi="Arial" w:cs="Arial"/>
        </w:rPr>
      </w:pPr>
      <w:r w:rsidRPr="0036472B">
        <w:rPr>
          <w:rFonts w:ascii="Arial" w:hAnsi="Arial" w:cs="Arial"/>
          <w:i/>
        </w:rPr>
        <w:t>(Cocher les cases correspondantes.)</w:t>
      </w:r>
    </w:p>
    <w:p w14:paraId="466B829B" w14:textId="77777777" w:rsidR="00172811" w:rsidRPr="0036472B" w:rsidRDefault="00172811" w:rsidP="00934503">
      <w:pPr>
        <w:tabs>
          <w:tab w:val="left" w:pos="426"/>
          <w:tab w:val="left" w:pos="851"/>
        </w:tabs>
        <w:jc w:val="both"/>
        <w:rPr>
          <w:rFonts w:ascii="Arial" w:hAnsi="Arial" w:cs="Arial"/>
        </w:rPr>
      </w:pPr>
    </w:p>
    <w:p w14:paraId="6AD77A7D" w14:textId="28C4145D" w:rsidR="00172811" w:rsidRPr="0036472B" w:rsidRDefault="003C04E3" w:rsidP="0088048A">
      <w:pPr>
        <w:pStyle w:val="fcasegauche"/>
        <w:tabs>
          <w:tab w:val="left" w:pos="851"/>
        </w:tabs>
        <w:spacing w:after="0"/>
        <w:ind w:left="851" w:firstLine="0"/>
        <w:rPr>
          <w:rFonts w:ascii="Arial" w:hAnsi="Arial" w:cs="Arial"/>
        </w:rPr>
      </w:pPr>
      <w:r w:rsidRPr="0036472B">
        <w:rPr>
          <w:rFonts w:ascii="Arial" w:eastAsia="Wingdings 2" w:hAnsi="Arial" w:cs="Arial"/>
        </w:rPr>
        <w:sym w:font="Wingdings 2" w:char="F053"/>
      </w:r>
      <w:r w:rsidR="006B1795" w:rsidRPr="0036472B">
        <w:rPr>
          <w:rFonts w:ascii="Arial" w:hAnsi="Arial" w:cs="Arial"/>
        </w:rPr>
        <w:tab/>
      </w:r>
      <w:proofErr w:type="gramStart"/>
      <w:r w:rsidR="006B1795" w:rsidRPr="0036472B">
        <w:rPr>
          <w:rFonts w:ascii="Arial" w:hAnsi="Arial" w:cs="Arial"/>
        </w:rPr>
        <w:t>au</w:t>
      </w:r>
      <w:proofErr w:type="gramEnd"/>
      <w:r w:rsidR="006B1795" w:rsidRPr="0036472B">
        <w:rPr>
          <w:rFonts w:ascii="Arial" w:hAnsi="Arial" w:cs="Arial"/>
        </w:rPr>
        <w:t xml:space="preserve"> lot n° </w:t>
      </w:r>
      <w:r w:rsidR="00B357DD" w:rsidRPr="0036472B">
        <w:rPr>
          <w:rFonts w:ascii="Arial" w:hAnsi="Arial" w:cs="Arial"/>
          <w:color w:val="000000"/>
        </w:rPr>
        <w:t>6 «</w:t>
      </w:r>
      <w:r w:rsidR="00B357DD" w:rsidRPr="0036472B">
        <w:rPr>
          <w:rFonts w:ascii="Arial" w:hAnsi="Arial" w:cs="Arial"/>
        </w:rPr>
        <w:t xml:space="preserve"> </w:t>
      </w:r>
      <w:r w:rsidR="00B357DD" w:rsidRPr="0036472B">
        <w:rPr>
          <w:rFonts w:ascii="Arial" w:hAnsi="Arial" w:cs="Arial"/>
          <w:color w:val="000000"/>
        </w:rPr>
        <w:t>SERRURERIE – METALLERIE »</w:t>
      </w:r>
      <w:r w:rsidR="0088048A" w:rsidRPr="0036472B">
        <w:rPr>
          <w:rFonts w:ascii="Arial" w:hAnsi="Arial" w:cs="Arial"/>
          <w:color w:val="000000"/>
        </w:rPr>
        <w:t> ;</w:t>
      </w:r>
    </w:p>
    <w:p w14:paraId="6783000C" w14:textId="77777777" w:rsidR="00172811" w:rsidRPr="0036472B" w:rsidRDefault="00172811" w:rsidP="009B45B9">
      <w:pPr>
        <w:pStyle w:val="fcasegauche"/>
        <w:tabs>
          <w:tab w:val="left" w:pos="851"/>
        </w:tabs>
        <w:spacing w:after="0"/>
        <w:rPr>
          <w:rFonts w:ascii="Arial" w:hAnsi="Arial" w:cs="Arial"/>
        </w:rPr>
      </w:pPr>
    </w:p>
    <w:p w14:paraId="787C78F0" w14:textId="77777777" w:rsidR="00172811" w:rsidRPr="0036472B" w:rsidRDefault="0017281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56D8D" w:rsidRPr="0036472B" w14:paraId="45F04BF0" w14:textId="77777777">
        <w:tc>
          <w:tcPr>
            <w:tcW w:w="10277" w:type="dxa"/>
            <w:shd w:val="clear" w:color="auto" w:fill="66CCFF"/>
          </w:tcPr>
          <w:p w14:paraId="5A388918" w14:textId="77777777" w:rsidR="00172811" w:rsidRPr="0036472B" w:rsidRDefault="006B1795" w:rsidP="005F0DCE">
            <w:pPr>
              <w:tabs>
                <w:tab w:val="left" w:pos="-142"/>
                <w:tab w:val="left" w:pos="851"/>
                <w:tab w:val="left" w:pos="4111"/>
              </w:tabs>
              <w:jc w:val="both"/>
              <w:rPr>
                <w:rFonts w:ascii="Arial" w:hAnsi="Arial" w:cs="Arial"/>
              </w:rPr>
            </w:pPr>
            <w:r w:rsidRPr="0036472B">
              <w:rPr>
                <w:rFonts w:ascii="Arial" w:hAnsi="Arial" w:cs="Arial"/>
                <w:b/>
              </w:rPr>
              <w:t>B - Engagement du titulaire ou du groupement titulaire</w:t>
            </w:r>
          </w:p>
        </w:tc>
      </w:tr>
    </w:tbl>
    <w:p w14:paraId="2E9E1772" w14:textId="77777777" w:rsidR="00172811" w:rsidRPr="0036472B" w:rsidRDefault="00172811" w:rsidP="006C4338">
      <w:pPr>
        <w:tabs>
          <w:tab w:val="left" w:pos="851"/>
        </w:tabs>
        <w:rPr>
          <w:rFonts w:ascii="Arial" w:hAnsi="Arial" w:cs="Arial"/>
        </w:rPr>
      </w:pPr>
    </w:p>
    <w:p w14:paraId="01F6416A" w14:textId="77777777" w:rsidR="00172811" w:rsidRPr="0036472B" w:rsidRDefault="006B1795" w:rsidP="006C4338">
      <w:pPr>
        <w:pStyle w:val="Titre2"/>
        <w:tabs>
          <w:tab w:val="left" w:pos="851"/>
          <w:tab w:val="left" w:pos="2268"/>
        </w:tabs>
        <w:rPr>
          <w:rFonts w:ascii="Arial" w:hAnsi="Arial" w:cs="Arial"/>
          <w:i/>
          <w:iCs/>
        </w:rPr>
      </w:pPr>
      <w:r w:rsidRPr="0036472B">
        <w:rPr>
          <w:rFonts w:ascii="Arial" w:hAnsi="Arial" w:cs="Arial"/>
        </w:rPr>
        <w:t>B1 - Identification et engagement du titulaire ou du groupement titulaire</w:t>
      </w:r>
    </w:p>
    <w:p w14:paraId="5F38408B" w14:textId="77777777" w:rsidR="00172811" w:rsidRPr="0036472B" w:rsidRDefault="006B1795" w:rsidP="006F3DF9">
      <w:pPr>
        <w:pStyle w:val="fcase1ertab"/>
        <w:tabs>
          <w:tab w:val="left" w:pos="851"/>
        </w:tabs>
        <w:rPr>
          <w:rFonts w:ascii="Arial" w:hAnsi="Arial" w:cs="Arial"/>
        </w:rPr>
      </w:pPr>
      <w:r w:rsidRPr="0036472B">
        <w:rPr>
          <w:rFonts w:ascii="Arial" w:hAnsi="Arial" w:cs="Arial"/>
          <w:i/>
          <w:iCs/>
        </w:rPr>
        <w:t>(Cocher les cases correspondantes.)</w:t>
      </w:r>
    </w:p>
    <w:p w14:paraId="0C1107D1" w14:textId="77777777" w:rsidR="00172811" w:rsidRPr="0036472B" w:rsidRDefault="00172811" w:rsidP="005846FB">
      <w:pPr>
        <w:tabs>
          <w:tab w:val="left" w:pos="851"/>
        </w:tabs>
        <w:rPr>
          <w:rFonts w:ascii="Arial" w:hAnsi="Arial" w:cs="Arial"/>
        </w:rPr>
      </w:pPr>
    </w:p>
    <w:p w14:paraId="6736E517" w14:textId="26A80F93" w:rsidR="00172811" w:rsidRPr="007B6141" w:rsidRDefault="006B1795" w:rsidP="00E47798">
      <w:pPr>
        <w:tabs>
          <w:tab w:val="left" w:pos="851"/>
        </w:tabs>
        <w:jc w:val="both"/>
        <w:rPr>
          <w:rFonts w:ascii="Arial" w:hAnsi="Arial" w:cs="Arial"/>
          <w:strike/>
        </w:rPr>
      </w:pPr>
      <w:r w:rsidRPr="0036472B">
        <w:rPr>
          <w:rFonts w:ascii="Arial" w:hAnsi="Arial" w:cs="Arial"/>
        </w:rPr>
        <w:t>Après avoir pris connaissance des pièces constitutives du marché</w:t>
      </w:r>
      <w:r w:rsidR="004B16D8">
        <w:rPr>
          <w:rFonts w:ascii="Arial" w:hAnsi="Arial" w:cs="Arial"/>
        </w:rPr>
        <w:t xml:space="preserve"> </w:t>
      </w:r>
      <w:r w:rsidR="00D6785F" w:rsidRPr="0036472B">
        <w:rPr>
          <w:rFonts w:ascii="Arial" w:hAnsi="Arial" w:cs="Arial"/>
        </w:rPr>
        <w:t>de l’article 1.9 du CCAP</w:t>
      </w:r>
      <w:r w:rsidR="007B6141">
        <w:rPr>
          <w:rFonts w:ascii="Arial" w:hAnsi="Arial" w:cs="Arial"/>
          <w:strike/>
        </w:rPr>
        <w:t xml:space="preserve"> </w:t>
      </w:r>
      <w:r w:rsidRPr="0036472B">
        <w:rPr>
          <w:rFonts w:ascii="Arial" w:hAnsi="Arial" w:cs="Arial"/>
        </w:rPr>
        <w:t>et conformément à leurs clauses,</w:t>
      </w:r>
    </w:p>
    <w:p w14:paraId="3FFF9F70" w14:textId="77777777" w:rsidR="00172811" w:rsidRPr="0036472B" w:rsidRDefault="00172811" w:rsidP="0083205E">
      <w:pPr>
        <w:tabs>
          <w:tab w:val="left" w:pos="851"/>
        </w:tabs>
        <w:jc w:val="both"/>
        <w:rPr>
          <w:rFonts w:ascii="Arial" w:hAnsi="Arial" w:cs="Arial"/>
        </w:rPr>
      </w:pPr>
    </w:p>
    <w:p w14:paraId="4C945DBC" w14:textId="77777777" w:rsidR="00172811" w:rsidRPr="0036472B" w:rsidRDefault="006B1795" w:rsidP="006B5057">
      <w:pPr>
        <w:tabs>
          <w:tab w:val="left" w:pos="851"/>
        </w:tabs>
        <w:ind w:left="851"/>
        <w:jc w:val="both"/>
        <w:rPr>
          <w:rFonts w:ascii="Arial" w:hAnsi="Arial" w:cs="Arial"/>
        </w:rPr>
      </w:pPr>
      <w:r w:rsidRPr="0036472B">
        <w:rPr>
          <w:rFonts w:ascii="Arial" w:eastAsia="Wingdings 2" w:hAnsi="Arial" w:cs="Arial"/>
        </w:rPr>
        <w:sym w:font="Wingdings 2" w:char="F0A3"/>
      </w:r>
      <w:r w:rsidRPr="0036472B">
        <w:rPr>
          <w:rFonts w:ascii="Arial" w:hAnsi="Arial" w:cs="Arial"/>
        </w:rPr>
        <w:t xml:space="preserve"> le signataire</w:t>
      </w:r>
    </w:p>
    <w:p w14:paraId="72DCCB29" w14:textId="77777777" w:rsidR="00172811" w:rsidRPr="0036472B" w:rsidRDefault="00172811" w:rsidP="0083205E">
      <w:pPr>
        <w:tabs>
          <w:tab w:val="left" w:pos="851"/>
        </w:tabs>
        <w:jc w:val="both"/>
        <w:rPr>
          <w:rFonts w:ascii="Arial" w:hAnsi="Arial" w:cs="Arial"/>
        </w:rPr>
      </w:pPr>
    </w:p>
    <w:p w14:paraId="1B6AEA3E" w14:textId="77777777" w:rsidR="00172811" w:rsidRPr="0036472B" w:rsidRDefault="006B1795" w:rsidP="0083205E">
      <w:pPr>
        <w:tabs>
          <w:tab w:val="left" w:pos="851"/>
        </w:tabs>
        <w:spacing w:before="120"/>
        <w:ind w:left="1701"/>
        <w:jc w:val="both"/>
        <w:rPr>
          <w:rFonts w:ascii="Arial" w:hAnsi="Arial" w:cs="Arial"/>
          <w:i/>
        </w:rPr>
      </w:pPr>
      <w:r w:rsidRPr="0036472B">
        <w:rPr>
          <w:rFonts w:ascii="Arial" w:eastAsia="Wingdings 2" w:hAnsi="Arial" w:cs="Arial"/>
        </w:rPr>
        <w:sym w:font="Wingdings 2" w:char="F0A3"/>
      </w:r>
      <w:r w:rsidRPr="0036472B">
        <w:rPr>
          <w:rFonts w:ascii="Arial" w:hAnsi="Arial" w:cs="Arial"/>
        </w:rPr>
        <w:t xml:space="preserve"> s’engage, sur la base de son offre et pour son propre compte ;</w:t>
      </w:r>
    </w:p>
    <w:p w14:paraId="6FA91A39" w14:textId="77777777" w:rsidR="00172811" w:rsidRPr="0036472B" w:rsidRDefault="006B1795" w:rsidP="00934503">
      <w:pPr>
        <w:pStyle w:val="En-tte"/>
        <w:tabs>
          <w:tab w:val="clear" w:pos="4536"/>
          <w:tab w:val="clear" w:pos="9072"/>
          <w:tab w:val="left" w:pos="851"/>
        </w:tabs>
        <w:jc w:val="both"/>
        <w:rPr>
          <w:rFonts w:ascii="Arial" w:hAnsi="Arial" w:cs="Arial"/>
        </w:rPr>
      </w:pPr>
      <w:r w:rsidRPr="0036472B">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5FE468" w14:textId="77777777" w:rsidR="00172811" w:rsidRPr="0036472B" w:rsidRDefault="00172811" w:rsidP="00CD46CC">
      <w:pPr>
        <w:tabs>
          <w:tab w:val="left" w:pos="851"/>
        </w:tabs>
        <w:jc w:val="both"/>
        <w:rPr>
          <w:rFonts w:ascii="Arial" w:hAnsi="Arial" w:cs="Arial"/>
        </w:rPr>
      </w:pPr>
    </w:p>
    <w:p w14:paraId="0ECFE292" w14:textId="77777777" w:rsidR="00172811" w:rsidRPr="0036472B" w:rsidRDefault="00172811" w:rsidP="009B45B9">
      <w:pPr>
        <w:tabs>
          <w:tab w:val="left" w:pos="851"/>
        </w:tabs>
        <w:jc w:val="both"/>
        <w:rPr>
          <w:rFonts w:ascii="Arial" w:hAnsi="Arial" w:cs="Arial"/>
        </w:rPr>
      </w:pPr>
    </w:p>
    <w:p w14:paraId="5833C1D8" w14:textId="77777777" w:rsidR="00172811" w:rsidRPr="0036472B" w:rsidRDefault="006B1795" w:rsidP="009B45B9">
      <w:pPr>
        <w:tabs>
          <w:tab w:val="left" w:pos="851"/>
        </w:tabs>
        <w:ind w:left="1701"/>
        <w:jc w:val="both"/>
        <w:rPr>
          <w:rFonts w:ascii="Arial" w:hAnsi="Arial" w:cs="Arial"/>
          <w:i/>
        </w:rPr>
      </w:pPr>
      <w:r w:rsidRPr="0036472B">
        <w:rPr>
          <w:rFonts w:ascii="Arial" w:eastAsia="Wingdings 2" w:hAnsi="Arial" w:cs="Arial"/>
        </w:rPr>
        <w:sym w:font="Wingdings 2" w:char="F0A3"/>
      </w:r>
      <w:r w:rsidRPr="0036472B">
        <w:rPr>
          <w:rFonts w:ascii="Arial" w:hAnsi="Arial" w:cs="Arial"/>
        </w:rPr>
        <w:t xml:space="preserve"> </w:t>
      </w:r>
      <w:proofErr w:type="gramStart"/>
      <w:r w:rsidRPr="0036472B">
        <w:rPr>
          <w:rFonts w:ascii="Arial" w:hAnsi="Arial" w:cs="Arial"/>
        </w:rPr>
        <w:t>engage</w:t>
      </w:r>
      <w:proofErr w:type="gramEnd"/>
      <w:r w:rsidRPr="0036472B">
        <w:rPr>
          <w:rFonts w:ascii="Arial" w:hAnsi="Arial" w:cs="Arial"/>
        </w:rPr>
        <w:t xml:space="preserve"> la société ……………………… sur la base de son offre ;</w:t>
      </w:r>
    </w:p>
    <w:p w14:paraId="54A06E42" w14:textId="77777777" w:rsidR="00172811" w:rsidRPr="0036472B" w:rsidRDefault="006B1795" w:rsidP="009B45B9">
      <w:pPr>
        <w:pStyle w:val="En-tte"/>
        <w:tabs>
          <w:tab w:val="clear" w:pos="4536"/>
          <w:tab w:val="clear" w:pos="9072"/>
          <w:tab w:val="left" w:pos="851"/>
        </w:tabs>
        <w:jc w:val="both"/>
        <w:rPr>
          <w:rFonts w:ascii="Arial" w:hAnsi="Arial" w:cs="Arial"/>
        </w:rPr>
      </w:pPr>
      <w:r w:rsidRPr="0036472B">
        <w:rPr>
          <w:rFonts w:ascii="Arial" w:hAnsi="Arial" w:cs="Arial"/>
          <w:i/>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B2BE4F" w14:textId="77777777" w:rsidR="00172811" w:rsidRPr="0036472B" w:rsidRDefault="00172811" w:rsidP="009B45B9">
      <w:pPr>
        <w:tabs>
          <w:tab w:val="left" w:pos="851"/>
        </w:tabs>
        <w:jc w:val="both"/>
        <w:rPr>
          <w:rFonts w:ascii="Arial" w:hAnsi="Arial" w:cs="Arial"/>
        </w:rPr>
      </w:pPr>
    </w:p>
    <w:p w14:paraId="0E55F1AB" w14:textId="77777777" w:rsidR="00172811" w:rsidRPr="0036472B" w:rsidRDefault="00172811" w:rsidP="009B45B9">
      <w:pPr>
        <w:tabs>
          <w:tab w:val="left" w:pos="851"/>
        </w:tabs>
        <w:jc w:val="both"/>
        <w:rPr>
          <w:rFonts w:ascii="Arial" w:hAnsi="Arial" w:cs="Arial"/>
        </w:rPr>
      </w:pPr>
    </w:p>
    <w:p w14:paraId="1224E313" w14:textId="0F8F95E8" w:rsidR="00172811" w:rsidRPr="0036472B" w:rsidRDefault="006B1795" w:rsidP="006B5057">
      <w:pPr>
        <w:tabs>
          <w:tab w:val="left" w:pos="851"/>
        </w:tabs>
        <w:ind w:left="851"/>
        <w:jc w:val="both"/>
        <w:rPr>
          <w:rFonts w:ascii="Arial" w:hAnsi="Arial" w:cs="Arial"/>
          <w:i/>
        </w:rPr>
      </w:pPr>
      <w:r w:rsidRPr="0036472B">
        <w:rPr>
          <w:rFonts w:ascii="Arial" w:eastAsia="Wingdings 2" w:hAnsi="Arial" w:cs="Arial"/>
        </w:rPr>
        <w:sym w:font="Wingdings 2" w:char="F0A3"/>
      </w:r>
      <w:r w:rsidRPr="0036472B">
        <w:rPr>
          <w:rFonts w:ascii="Arial" w:hAnsi="Arial" w:cs="Arial"/>
        </w:rPr>
        <w:t xml:space="preserve"> </w:t>
      </w:r>
      <w:r w:rsidR="003403AD" w:rsidRPr="0036472B">
        <w:rPr>
          <w:rFonts w:ascii="Arial" w:hAnsi="Arial" w:cs="Arial"/>
        </w:rPr>
        <w:t>L’ensemble</w:t>
      </w:r>
      <w:r w:rsidRPr="0036472B">
        <w:rPr>
          <w:rFonts w:ascii="Arial" w:hAnsi="Arial" w:cs="Arial"/>
        </w:rPr>
        <w:t xml:space="preserve"> des membres du groupement s’engagent, sur la base de l’offre du groupement ;</w:t>
      </w:r>
    </w:p>
    <w:p w14:paraId="2C27FAFD" w14:textId="74FDB875" w:rsidR="00172811" w:rsidRPr="0036472B" w:rsidRDefault="006B1795" w:rsidP="009B45B9">
      <w:pPr>
        <w:tabs>
          <w:tab w:val="left" w:pos="851"/>
        </w:tabs>
        <w:jc w:val="both"/>
        <w:rPr>
          <w:rFonts w:ascii="Arial" w:hAnsi="Arial" w:cs="Arial"/>
          <w:i/>
          <w:iCs/>
        </w:rPr>
      </w:pPr>
      <w:r w:rsidRPr="0036472B">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6472B">
        <w:rPr>
          <w:rFonts w:ascii="Arial" w:hAnsi="Arial" w:cs="Arial"/>
          <w:i/>
          <w:iCs/>
        </w:rPr>
        <w:t>]</w:t>
      </w:r>
    </w:p>
    <w:p w14:paraId="449A62CE" w14:textId="29813426" w:rsidR="00997944" w:rsidRPr="0036472B" w:rsidRDefault="00997944" w:rsidP="009B45B9">
      <w:pPr>
        <w:tabs>
          <w:tab w:val="left" w:pos="851"/>
        </w:tabs>
        <w:jc w:val="both"/>
        <w:rPr>
          <w:rFonts w:ascii="Arial" w:hAnsi="Arial" w:cs="Arial"/>
          <w:i/>
          <w:iCs/>
        </w:rPr>
      </w:pPr>
    </w:p>
    <w:p w14:paraId="72E66587" w14:textId="77777777" w:rsidR="0036472B" w:rsidRDefault="0036472B" w:rsidP="00B357DD">
      <w:pPr>
        <w:tabs>
          <w:tab w:val="left" w:pos="851"/>
        </w:tabs>
        <w:jc w:val="both"/>
        <w:rPr>
          <w:rFonts w:ascii="Arial" w:hAnsi="Arial" w:cs="Arial"/>
        </w:rPr>
      </w:pPr>
      <w:bookmarkStart w:id="0" w:name="_Hlk180057669"/>
    </w:p>
    <w:p w14:paraId="0FDFB2B6" w14:textId="400DF7C0" w:rsidR="00B357DD" w:rsidRPr="0036472B" w:rsidRDefault="00B357DD" w:rsidP="00B357DD">
      <w:pPr>
        <w:tabs>
          <w:tab w:val="left" w:pos="851"/>
        </w:tabs>
        <w:jc w:val="both"/>
        <w:rPr>
          <w:rFonts w:ascii="Arial" w:hAnsi="Arial" w:cs="Arial"/>
        </w:rPr>
      </w:pPr>
      <w:r w:rsidRPr="0036472B">
        <w:rPr>
          <w:rFonts w:ascii="Arial" w:hAnsi="Arial" w:cs="Arial"/>
        </w:rPr>
        <w:t xml:space="preserve">IDENTIFICATION DU FOURNISSEUR </w:t>
      </w:r>
    </w:p>
    <w:p w14:paraId="13D7BBF3" w14:textId="77777777" w:rsidR="00B357DD" w:rsidRPr="0036472B" w:rsidRDefault="00B357DD" w:rsidP="00B357DD">
      <w:pPr>
        <w:tabs>
          <w:tab w:val="left" w:pos="851"/>
        </w:tabs>
        <w:jc w:val="both"/>
        <w:rPr>
          <w:rFonts w:ascii="Arial" w:hAnsi="Arial" w:cs="Arial"/>
          <w:i/>
          <w:iCs/>
        </w:rPr>
      </w:pPr>
    </w:p>
    <w:tbl>
      <w:tblPr>
        <w:tblW w:w="0" w:type="auto"/>
        <w:tblInd w:w="20" w:type="dxa"/>
        <w:tblLayout w:type="fixed"/>
        <w:tblCellMar>
          <w:left w:w="0" w:type="dxa"/>
          <w:right w:w="0" w:type="dxa"/>
        </w:tblCellMar>
        <w:tblLook w:val="04A0" w:firstRow="1" w:lastRow="0" w:firstColumn="1" w:lastColumn="0" w:noHBand="0" w:noVBand="1"/>
      </w:tblPr>
      <w:tblGrid>
        <w:gridCol w:w="2947"/>
        <w:gridCol w:w="5103"/>
        <w:gridCol w:w="1231"/>
      </w:tblGrid>
      <w:tr w:rsidR="00B357DD" w:rsidRPr="0036472B" w14:paraId="575BFF78" w14:textId="77777777" w:rsidTr="00B357DD">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565205DC"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r w:rsidRPr="0036472B">
              <w:rPr>
                <w:rFonts w:ascii="Arial" w:hAnsi="Arial" w:cs="Arial"/>
                <w:color w:val="FFFFFF"/>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3B7A5AF"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p>
        </w:tc>
      </w:tr>
      <w:tr w:rsidR="00B357DD" w:rsidRPr="0036472B" w14:paraId="301D745D" w14:textId="77777777" w:rsidTr="00B357DD">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7F6470B6"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r w:rsidRPr="0036472B">
              <w:rPr>
                <w:rFonts w:ascii="Arial" w:hAnsi="Arial" w:cs="Arial"/>
                <w:color w:val="FFFFFF"/>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4B44F951"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p>
        </w:tc>
      </w:tr>
      <w:tr w:rsidR="00B357DD" w:rsidRPr="0036472B" w14:paraId="026A5CAF" w14:textId="77777777" w:rsidTr="00B357DD">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7505E8C0"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r w:rsidRPr="0036472B">
              <w:rPr>
                <w:rFonts w:ascii="Arial" w:hAnsi="Arial" w:cs="Arial"/>
                <w:color w:val="FFFFFF"/>
              </w:rPr>
              <w:t>REPRESENTÉ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7EBF0D33"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p>
        </w:tc>
      </w:tr>
      <w:tr w:rsidR="00B357DD" w:rsidRPr="0036472B" w14:paraId="363E3A3D" w14:textId="77777777" w:rsidTr="00B357DD">
        <w:tc>
          <w:tcPr>
            <w:tcW w:w="2947" w:type="dxa"/>
            <w:tcBorders>
              <w:top w:val="single" w:sz="12" w:space="0" w:color="7F7F7F"/>
              <w:left w:val="single" w:sz="12" w:space="0" w:color="7F7F7F"/>
              <w:bottom w:val="single" w:sz="12" w:space="0" w:color="7F7F7F"/>
              <w:right w:val="single" w:sz="12" w:space="0" w:color="7F7F7F"/>
            </w:tcBorders>
            <w:shd w:val="clear" w:color="auto" w:fill="7F7F7F"/>
            <w:hideMark/>
          </w:tcPr>
          <w:p w14:paraId="4572627E"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r w:rsidRPr="0036472B">
              <w:rPr>
                <w:rFonts w:ascii="Arial" w:hAnsi="Arial" w:cs="Arial"/>
                <w:color w:val="FFFFFF"/>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5039491A" w14:textId="77777777" w:rsidR="00B357DD" w:rsidRPr="0036472B" w:rsidRDefault="00B357DD">
            <w:pPr>
              <w:widowControl w:val="0"/>
              <w:autoSpaceDE w:val="0"/>
              <w:autoSpaceDN w:val="0"/>
              <w:adjustRightInd w:val="0"/>
              <w:spacing w:before="40" w:after="40"/>
              <w:ind w:left="115" w:right="87"/>
              <w:rPr>
                <w:rFonts w:ascii="Arial" w:hAnsi="Arial" w:cs="Arial"/>
                <w:color w:val="000000"/>
              </w:rPr>
            </w:pPr>
          </w:p>
          <w:p w14:paraId="40B6464F" w14:textId="77777777" w:rsidR="00B357DD" w:rsidRPr="0036472B" w:rsidRDefault="00B357DD">
            <w:pPr>
              <w:widowControl w:val="0"/>
              <w:autoSpaceDE w:val="0"/>
              <w:autoSpaceDN w:val="0"/>
              <w:adjustRightInd w:val="0"/>
              <w:spacing w:after="40"/>
              <w:ind w:left="115" w:right="87"/>
              <w:rPr>
                <w:rFonts w:ascii="Arial" w:hAnsi="Arial" w:cs="Arial"/>
                <w:color w:val="000000"/>
              </w:rPr>
            </w:pPr>
          </w:p>
          <w:p w14:paraId="2BB412B3" w14:textId="77777777" w:rsidR="00B357DD" w:rsidRPr="0036472B" w:rsidRDefault="00B357DD">
            <w:pPr>
              <w:widowControl w:val="0"/>
              <w:autoSpaceDE w:val="0"/>
              <w:autoSpaceDN w:val="0"/>
              <w:adjustRightInd w:val="0"/>
              <w:spacing w:after="40"/>
              <w:ind w:left="115" w:right="87"/>
              <w:rPr>
                <w:rFonts w:ascii="Arial" w:hAnsi="Arial" w:cs="Arial"/>
                <w:color w:val="000000"/>
              </w:rPr>
            </w:pPr>
          </w:p>
        </w:tc>
      </w:tr>
      <w:tr w:rsidR="00B357DD" w:rsidRPr="0036472B" w14:paraId="35A5D710" w14:textId="77777777" w:rsidTr="00B357DD">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0C4D0E81"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r w:rsidRPr="0036472B">
              <w:rPr>
                <w:rFonts w:ascii="Arial" w:hAnsi="Arial" w:cs="Arial"/>
                <w:color w:val="FFFFFF"/>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3322443"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p>
        </w:tc>
      </w:tr>
      <w:tr w:rsidR="00B357DD" w:rsidRPr="0036472B" w14:paraId="13E9032D" w14:textId="77777777" w:rsidTr="00B357DD">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3638478C"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r w:rsidRPr="0036472B">
              <w:rPr>
                <w:rFonts w:ascii="Arial" w:hAnsi="Arial" w:cs="Arial"/>
                <w:color w:val="FFFFFF"/>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81DA253"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p>
        </w:tc>
      </w:tr>
      <w:tr w:rsidR="00B357DD" w:rsidRPr="0036472B" w14:paraId="0694C007" w14:textId="77777777" w:rsidTr="00B357DD">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hideMark/>
          </w:tcPr>
          <w:p w14:paraId="6D2B9196" w14:textId="77777777" w:rsidR="00B357DD" w:rsidRPr="0036472B" w:rsidRDefault="00B357DD">
            <w:pPr>
              <w:widowControl w:val="0"/>
              <w:autoSpaceDE w:val="0"/>
              <w:autoSpaceDN w:val="0"/>
              <w:adjustRightInd w:val="0"/>
              <w:spacing w:before="40" w:after="40"/>
              <w:ind w:left="108" w:right="101"/>
              <w:jc w:val="right"/>
              <w:rPr>
                <w:rFonts w:ascii="Arial" w:hAnsi="Arial" w:cs="Arial"/>
                <w:sz w:val="24"/>
                <w:szCs w:val="24"/>
              </w:rPr>
            </w:pPr>
            <w:r w:rsidRPr="0036472B">
              <w:rPr>
                <w:rFonts w:ascii="Arial" w:hAnsi="Arial" w:cs="Arial"/>
                <w:color w:val="FFFFFF"/>
              </w:rPr>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3B7D2932" w14:textId="77777777" w:rsidR="00B357DD" w:rsidRPr="0036472B" w:rsidRDefault="00B357DD">
            <w:pPr>
              <w:widowControl w:val="0"/>
              <w:autoSpaceDE w:val="0"/>
              <w:autoSpaceDN w:val="0"/>
              <w:adjustRightInd w:val="0"/>
              <w:spacing w:before="40" w:after="40"/>
              <w:ind w:left="115" w:right="98"/>
              <w:rPr>
                <w:rFonts w:ascii="Arial" w:hAnsi="Arial" w:cs="Arial"/>
                <w:i/>
                <w:iCs/>
                <w:color w:val="000000"/>
                <w:sz w:val="18"/>
                <w:szCs w:val="18"/>
              </w:rPr>
            </w:pPr>
            <w:r w:rsidRPr="0036472B">
              <w:rPr>
                <w:rFonts w:ascii="Arial" w:hAnsi="Arial" w:cs="Arial"/>
                <w:i/>
                <w:iCs/>
                <w:color w:val="000000"/>
                <w:sz w:val="18"/>
                <w:szCs w:val="18"/>
              </w:rPr>
              <w:t>Titulaire (1) - Mandataire du groupement solidaire (2)</w:t>
            </w:r>
          </w:p>
          <w:p w14:paraId="4BA226D3" w14:textId="77777777" w:rsidR="00B357DD" w:rsidRPr="0036472B" w:rsidRDefault="00B357DD">
            <w:pPr>
              <w:widowControl w:val="0"/>
              <w:autoSpaceDE w:val="0"/>
              <w:autoSpaceDN w:val="0"/>
              <w:adjustRightInd w:val="0"/>
              <w:spacing w:after="40"/>
              <w:ind w:left="115" w:right="98"/>
              <w:rPr>
                <w:rFonts w:ascii="Arial" w:hAnsi="Arial" w:cs="Arial"/>
                <w:sz w:val="24"/>
                <w:szCs w:val="24"/>
              </w:rPr>
            </w:pPr>
            <w:r w:rsidRPr="0036472B">
              <w:rPr>
                <w:rFonts w:ascii="Arial" w:hAnsi="Arial" w:cs="Arial"/>
                <w:i/>
                <w:iCs/>
                <w:color w:val="000000"/>
                <w:sz w:val="18"/>
                <w:szCs w:val="18"/>
              </w:rPr>
              <w:t>***Mandataire solidaire du groupement conjoint (3)</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26B84751" w14:textId="77777777" w:rsidR="00B357DD" w:rsidRPr="0036472B" w:rsidRDefault="00B357DD">
            <w:pPr>
              <w:widowControl w:val="0"/>
              <w:autoSpaceDE w:val="0"/>
              <w:autoSpaceDN w:val="0"/>
              <w:adjustRightInd w:val="0"/>
              <w:spacing w:after="40"/>
              <w:ind w:left="115" w:right="98"/>
              <w:rPr>
                <w:rFonts w:ascii="Arial" w:hAnsi="Arial" w:cs="Arial"/>
                <w:sz w:val="24"/>
                <w:szCs w:val="24"/>
              </w:rPr>
            </w:pPr>
          </w:p>
        </w:tc>
      </w:tr>
      <w:tr w:rsidR="00B357DD" w:rsidRPr="0036472B" w14:paraId="0DC29FA1" w14:textId="77777777" w:rsidTr="00B357DD">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1397789B" w14:textId="77777777" w:rsidR="00B357DD" w:rsidRPr="0036472B" w:rsidRDefault="00B357DD">
            <w:pPr>
              <w:widowControl w:val="0"/>
              <w:autoSpaceDE w:val="0"/>
              <w:autoSpaceDN w:val="0"/>
              <w:adjustRightInd w:val="0"/>
              <w:spacing w:after="40"/>
              <w:ind w:left="115" w:right="98"/>
              <w:rPr>
                <w:rFonts w:ascii="Arial" w:hAnsi="Arial" w:cs="Arial"/>
                <w:sz w:val="24"/>
                <w:szCs w:val="24"/>
              </w:rPr>
            </w:pPr>
          </w:p>
        </w:tc>
        <w:tc>
          <w:tcPr>
            <w:tcW w:w="6334" w:type="dxa"/>
            <w:vMerge/>
            <w:tcBorders>
              <w:top w:val="single" w:sz="12" w:space="0" w:color="7F7F7F"/>
              <w:left w:val="single" w:sz="12" w:space="0" w:color="7F7F7F"/>
              <w:bottom w:val="single" w:sz="12" w:space="0" w:color="7F7F7F"/>
              <w:right w:val="single" w:sz="12" w:space="0" w:color="7F7F7F"/>
            </w:tcBorders>
            <w:vAlign w:val="center"/>
            <w:hideMark/>
          </w:tcPr>
          <w:p w14:paraId="34FA7E4B" w14:textId="77777777" w:rsidR="00B357DD" w:rsidRPr="0036472B" w:rsidRDefault="00B357DD">
            <w:pPr>
              <w:suppressAutoHyphens w:val="0"/>
              <w:rPr>
                <w:rFonts w:ascii="Arial" w:hAnsi="Arial"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vAlign w:val="center"/>
            <w:hideMark/>
          </w:tcPr>
          <w:p w14:paraId="08CBCEA1" w14:textId="77777777" w:rsidR="00B357DD" w:rsidRPr="0036472B" w:rsidRDefault="00B357DD">
            <w:pPr>
              <w:suppressAutoHyphens w:val="0"/>
              <w:rPr>
                <w:rFonts w:ascii="Arial" w:hAnsi="Arial" w:cs="Arial"/>
                <w:sz w:val="24"/>
                <w:szCs w:val="24"/>
              </w:rPr>
            </w:pPr>
          </w:p>
        </w:tc>
      </w:tr>
    </w:tbl>
    <w:p w14:paraId="7E728C3F" w14:textId="77777777" w:rsidR="00B357DD" w:rsidRPr="0036472B" w:rsidRDefault="00B357DD" w:rsidP="00B357DD">
      <w:pPr>
        <w:keepLines/>
        <w:widowControl w:val="0"/>
        <w:tabs>
          <w:tab w:val="left" w:pos="392"/>
        </w:tabs>
        <w:autoSpaceDE w:val="0"/>
        <w:autoSpaceDN w:val="0"/>
        <w:adjustRightInd w:val="0"/>
        <w:ind w:left="117" w:right="111"/>
        <w:jc w:val="both"/>
        <w:rPr>
          <w:rFonts w:ascii="Arial" w:hAnsi="Arial" w:cs="Arial"/>
          <w:sz w:val="24"/>
          <w:szCs w:val="24"/>
        </w:rPr>
      </w:pPr>
      <w:r w:rsidRPr="0036472B">
        <w:rPr>
          <w:rFonts w:ascii="Arial" w:hAnsi="Arial" w:cs="Arial"/>
          <w:color w:val="000000"/>
          <w:sz w:val="14"/>
          <w:szCs w:val="14"/>
        </w:rPr>
        <w:t>* Ou n° de TVA intracommunautaire pour les fournisseurs issus de l’UE ou autre identifiant économique équivalent pour les pays hors UE.</w:t>
      </w:r>
    </w:p>
    <w:p w14:paraId="0B7B45E6" w14:textId="77777777" w:rsidR="00B357DD" w:rsidRPr="0036472B" w:rsidRDefault="00B357DD" w:rsidP="00B357DD">
      <w:pPr>
        <w:keepLines/>
        <w:widowControl w:val="0"/>
        <w:tabs>
          <w:tab w:val="left" w:pos="392"/>
        </w:tabs>
        <w:autoSpaceDE w:val="0"/>
        <w:autoSpaceDN w:val="0"/>
        <w:adjustRightInd w:val="0"/>
        <w:ind w:left="117" w:right="111"/>
        <w:jc w:val="both"/>
        <w:rPr>
          <w:rFonts w:ascii="Arial" w:hAnsi="Arial" w:cs="Arial"/>
          <w:color w:val="000000"/>
          <w:sz w:val="14"/>
          <w:szCs w:val="14"/>
        </w:rPr>
      </w:pPr>
      <w:r w:rsidRPr="0036472B">
        <w:rPr>
          <w:rFonts w:ascii="Arial" w:hAnsi="Arial" w:cs="Arial"/>
          <w:color w:val="000000"/>
          <w:sz w:val="14"/>
          <w:szCs w:val="14"/>
        </w:rPr>
        <w:t>** Prénom, nom et fonction.</w:t>
      </w:r>
    </w:p>
    <w:p w14:paraId="13354985" w14:textId="77777777" w:rsidR="00B357DD" w:rsidRPr="0036472B" w:rsidRDefault="00B357DD" w:rsidP="00B357DD">
      <w:pPr>
        <w:pStyle w:val="fcase1ertab"/>
        <w:tabs>
          <w:tab w:val="clear" w:pos="426"/>
          <w:tab w:val="left" w:pos="851"/>
        </w:tabs>
        <w:ind w:left="0" w:firstLine="142"/>
        <w:rPr>
          <w:rFonts w:ascii="Arial" w:hAnsi="Arial" w:cs="Arial"/>
          <w:color w:val="FF0000"/>
        </w:rPr>
      </w:pPr>
      <w:r w:rsidRPr="0036472B">
        <w:rPr>
          <w:rFonts w:ascii="Arial" w:hAnsi="Arial" w:cs="Arial"/>
          <w:color w:val="000000"/>
        </w:rPr>
        <w:t xml:space="preserve">*** N.B. L’acheteur impose la désignation d’un mandataire solidaire en cas de groupement conjoint. </w:t>
      </w:r>
    </w:p>
    <w:bookmarkEnd w:id="0"/>
    <w:p w14:paraId="5CBA7111" w14:textId="3A841BE1" w:rsidR="00997944" w:rsidRPr="0036472B" w:rsidRDefault="00997944" w:rsidP="009B45B9">
      <w:pPr>
        <w:tabs>
          <w:tab w:val="left" w:pos="851"/>
        </w:tabs>
        <w:jc w:val="both"/>
        <w:rPr>
          <w:rFonts w:ascii="Arial" w:hAnsi="Arial" w:cs="Arial"/>
          <w:i/>
          <w:iCs/>
        </w:rPr>
      </w:pPr>
    </w:p>
    <w:p w14:paraId="69C272F9" w14:textId="77777777" w:rsidR="00B357DD" w:rsidRPr="0036472B" w:rsidRDefault="00B357DD" w:rsidP="009B45B9">
      <w:pPr>
        <w:tabs>
          <w:tab w:val="left" w:pos="851"/>
        </w:tabs>
        <w:jc w:val="both"/>
        <w:rPr>
          <w:rFonts w:ascii="Arial" w:hAnsi="Arial" w:cs="Arial"/>
          <w:i/>
          <w:iCs/>
        </w:rPr>
      </w:pPr>
    </w:p>
    <w:p w14:paraId="792E655F" w14:textId="723E1F0C" w:rsidR="00997944" w:rsidRPr="0036472B" w:rsidRDefault="00997944" w:rsidP="009B45B9">
      <w:pPr>
        <w:tabs>
          <w:tab w:val="left" w:pos="851"/>
        </w:tabs>
        <w:jc w:val="both"/>
        <w:rPr>
          <w:rFonts w:ascii="Arial" w:hAnsi="Arial" w:cs="Arial"/>
        </w:rPr>
      </w:pPr>
      <w:r w:rsidRPr="0036472B">
        <w:rPr>
          <w:rFonts w:ascii="Arial" w:hAnsi="Arial" w:cs="Arial"/>
        </w:rPr>
        <w:t>IDENTIFICATION DES COTRAITANTS EN CAS DE GROUPEMENT</w:t>
      </w:r>
    </w:p>
    <w:p w14:paraId="7EE794A0" w14:textId="77777777" w:rsidR="00997944" w:rsidRPr="0036472B" w:rsidRDefault="00997944" w:rsidP="009B45B9">
      <w:pPr>
        <w:tabs>
          <w:tab w:val="left" w:pos="851"/>
        </w:tabs>
        <w:jc w:val="both"/>
        <w:rPr>
          <w:rFonts w:ascii="Arial" w:hAnsi="Arial" w:cs="Arial"/>
        </w:rPr>
      </w:pP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997944" w:rsidRPr="0036472B" w14:paraId="11EFB68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E25C11C"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96E2543"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198703B"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RAISON SOCIALE 3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648B3"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1BD3356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439EEB3"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D870F76"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168F1D1"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211B180"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0C06456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0B53360"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28093C3" w14:textId="77777777" w:rsidR="00997944" w:rsidRPr="0036472B"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9B167EB" w14:textId="77777777" w:rsidR="00997944" w:rsidRPr="0036472B"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5EC9888"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0A48467" w14:textId="77777777" w:rsidR="00997944" w:rsidRPr="0036472B"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72784BF1" w14:textId="77777777" w:rsidR="00997944" w:rsidRPr="0036472B"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36472B" w14:paraId="018ADC3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7A05235"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C7EAF65"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31B7DFF"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0BD8458"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6F1E2B31"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72FF9CF"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68F63E3"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5F7B2FD"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9A5E3D"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71EB6A77"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36BD941"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 xml:space="preserve">SIGNATURE </w:t>
            </w:r>
            <w:r w:rsidRPr="0036472B">
              <w:rPr>
                <w:rFonts w:ascii="Arial" w:hAnsi="Arial" w:cs="Arial"/>
                <w:i/>
                <w:iCs/>
                <w:color w:val="FFFFFF"/>
                <w:sz w:val="16"/>
                <w:szCs w:val="16"/>
              </w:rPr>
              <w:t>(sauf pouvoir du mandataire)</w:t>
            </w:r>
            <w:r w:rsidRPr="0036472B">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B7A8688"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687C2E1"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 xml:space="preserve">SIGNATURE </w:t>
            </w:r>
            <w:r w:rsidRPr="0036472B">
              <w:rPr>
                <w:rFonts w:ascii="Arial" w:hAnsi="Arial" w:cs="Arial"/>
                <w:i/>
                <w:iCs/>
                <w:color w:val="FFFFFF"/>
                <w:sz w:val="16"/>
                <w:szCs w:val="16"/>
              </w:rPr>
              <w:t>(sauf pouvoir du mandataire)</w:t>
            </w:r>
            <w:r w:rsidRPr="0036472B">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14C29C6"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20E2780E"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F6059C1"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E602B23"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A63B874"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EA812B5"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237F292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B2483CF"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2E1640E"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BC84E59"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1E7256F8"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11D3E11C"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059CA4D"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RAISON SOCIALE 2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FB2DAB7"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7D8A27"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RAISON SOCIALE 4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29D4C1"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0203DDFD"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86F9F5B"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D4111AB"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044F9C06"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D214FEB"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2819BDB6"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967F0E0"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390A388" w14:textId="77777777" w:rsidR="00997944" w:rsidRPr="0036472B" w:rsidRDefault="00997944" w:rsidP="0081562D">
            <w:pPr>
              <w:keepLines/>
              <w:widowControl w:val="0"/>
              <w:autoSpaceDE w:val="0"/>
              <w:autoSpaceDN w:val="0"/>
              <w:adjustRightInd w:val="0"/>
              <w:spacing w:before="40" w:after="40"/>
              <w:ind w:left="125" w:right="80"/>
              <w:rPr>
                <w:rFonts w:ascii="Arial" w:hAnsi="Arial" w:cs="Arial"/>
                <w:color w:val="000000"/>
                <w:sz w:val="16"/>
                <w:szCs w:val="16"/>
              </w:rPr>
            </w:pPr>
          </w:p>
          <w:p w14:paraId="6EDE874C" w14:textId="77777777" w:rsidR="00997944" w:rsidRPr="0036472B" w:rsidRDefault="00997944" w:rsidP="0081562D">
            <w:pPr>
              <w:keepLines/>
              <w:widowControl w:val="0"/>
              <w:autoSpaceDE w:val="0"/>
              <w:autoSpaceDN w:val="0"/>
              <w:adjustRightInd w:val="0"/>
              <w:spacing w:after="40"/>
              <w:ind w:left="125" w:right="80"/>
              <w:rPr>
                <w:rFonts w:ascii="Arial" w:hAnsi="Arial"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9F96837"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01FFEB1" w14:textId="77777777" w:rsidR="00997944" w:rsidRPr="0036472B" w:rsidRDefault="00997944" w:rsidP="0081562D">
            <w:pPr>
              <w:keepLines/>
              <w:widowControl w:val="0"/>
              <w:autoSpaceDE w:val="0"/>
              <w:autoSpaceDN w:val="0"/>
              <w:adjustRightInd w:val="0"/>
              <w:spacing w:before="40" w:after="40"/>
              <w:ind w:left="121" w:right="82"/>
              <w:rPr>
                <w:rFonts w:ascii="Arial" w:hAnsi="Arial" w:cs="Arial"/>
                <w:color w:val="000000"/>
                <w:sz w:val="16"/>
                <w:szCs w:val="16"/>
              </w:rPr>
            </w:pPr>
          </w:p>
          <w:p w14:paraId="067A97AF" w14:textId="77777777" w:rsidR="00997944" w:rsidRPr="0036472B" w:rsidRDefault="00997944" w:rsidP="0081562D">
            <w:pPr>
              <w:keepLines/>
              <w:widowControl w:val="0"/>
              <w:autoSpaceDE w:val="0"/>
              <w:autoSpaceDN w:val="0"/>
              <w:adjustRightInd w:val="0"/>
              <w:spacing w:after="40"/>
              <w:ind w:left="121" w:right="82"/>
              <w:rPr>
                <w:rFonts w:ascii="Arial" w:hAnsi="Arial" w:cs="Arial"/>
                <w:color w:val="000000"/>
                <w:sz w:val="16"/>
                <w:szCs w:val="16"/>
              </w:rPr>
            </w:pPr>
          </w:p>
        </w:tc>
      </w:tr>
      <w:tr w:rsidR="00997944" w:rsidRPr="0036472B" w14:paraId="1922EDCA"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E8FBE3D"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B82232B"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A8C0FF2"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A4CA355"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35F5CE3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C092629"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609F38C"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6D1170E"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E6E3BB9"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3757DD52"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1F43187"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 xml:space="preserve">SIGNATURE </w:t>
            </w:r>
            <w:r w:rsidRPr="0036472B">
              <w:rPr>
                <w:rFonts w:ascii="Arial" w:hAnsi="Arial" w:cs="Arial"/>
                <w:i/>
                <w:iCs/>
                <w:color w:val="FFFFFF"/>
                <w:sz w:val="16"/>
                <w:szCs w:val="16"/>
              </w:rPr>
              <w:t>(sauf pouvoir du mandataire)</w:t>
            </w:r>
            <w:r w:rsidRPr="0036472B">
              <w:rPr>
                <w:rFonts w:ascii="Arial" w:hAnsi="Arial"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01CC7F6"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B2FD985"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 xml:space="preserve">SIGNATURE </w:t>
            </w:r>
            <w:r w:rsidRPr="0036472B">
              <w:rPr>
                <w:rFonts w:ascii="Arial" w:hAnsi="Arial" w:cs="Arial"/>
                <w:i/>
                <w:iCs/>
                <w:color w:val="FFFFFF"/>
                <w:sz w:val="16"/>
                <w:szCs w:val="16"/>
              </w:rPr>
              <w:t>(sauf pouvoir du mandataire)</w:t>
            </w:r>
            <w:r w:rsidRPr="0036472B">
              <w:rPr>
                <w:rFonts w:ascii="Arial" w:hAnsi="Arial"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5B8A327"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6BE75E7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0D25793"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0767280"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B137902"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51619C4"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r w:rsidR="00997944" w:rsidRPr="0036472B" w14:paraId="765284A3" w14:textId="77777777" w:rsidTr="0081562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61F517F"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A864862" w14:textId="77777777" w:rsidR="00997944" w:rsidRPr="0036472B" w:rsidRDefault="00997944" w:rsidP="0081562D">
            <w:pPr>
              <w:keepLines/>
              <w:widowControl w:val="0"/>
              <w:autoSpaceDE w:val="0"/>
              <w:autoSpaceDN w:val="0"/>
              <w:adjustRightInd w:val="0"/>
              <w:spacing w:before="40" w:after="40"/>
              <w:ind w:left="108" w:right="91"/>
              <w:jc w:val="right"/>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C93A9E0"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r w:rsidRPr="0036472B">
              <w:rPr>
                <w:rFonts w:ascii="Arial" w:hAnsi="Arial"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37E8BAC9" w14:textId="77777777" w:rsidR="00997944" w:rsidRPr="0036472B" w:rsidRDefault="00997944" w:rsidP="0081562D">
            <w:pPr>
              <w:keepLines/>
              <w:widowControl w:val="0"/>
              <w:autoSpaceDE w:val="0"/>
              <w:autoSpaceDN w:val="0"/>
              <w:adjustRightInd w:val="0"/>
              <w:spacing w:before="40" w:after="40"/>
              <w:ind w:left="116" w:right="95"/>
              <w:jc w:val="right"/>
              <w:rPr>
                <w:rFonts w:ascii="Arial" w:hAnsi="Arial" w:cs="Arial"/>
                <w:sz w:val="24"/>
                <w:szCs w:val="24"/>
              </w:rPr>
            </w:pPr>
          </w:p>
        </w:tc>
      </w:tr>
    </w:tbl>
    <w:p w14:paraId="14D48066" w14:textId="77777777" w:rsidR="00172811" w:rsidRPr="0036472B" w:rsidRDefault="00172811" w:rsidP="009B45B9">
      <w:pPr>
        <w:pStyle w:val="fcase1ertab"/>
        <w:tabs>
          <w:tab w:val="left" w:pos="851"/>
        </w:tabs>
        <w:ind w:left="0" w:firstLine="0"/>
        <w:rPr>
          <w:rFonts w:ascii="Arial" w:hAnsi="Arial" w:cs="Arial"/>
        </w:rPr>
      </w:pPr>
    </w:p>
    <w:p w14:paraId="7013B066" w14:textId="77777777" w:rsidR="00B357DD" w:rsidRPr="0036472B" w:rsidRDefault="00B357DD" w:rsidP="009B45B9">
      <w:pPr>
        <w:pStyle w:val="fcase1ertab"/>
        <w:tabs>
          <w:tab w:val="left" w:pos="851"/>
        </w:tabs>
        <w:ind w:left="0" w:firstLine="0"/>
        <w:rPr>
          <w:rFonts w:ascii="Arial" w:hAnsi="Arial" w:cs="Arial"/>
        </w:rPr>
      </w:pPr>
    </w:p>
    <w:p w14:paraId="286072DE" w14:textId="77777777" w:rsidR="00B357DD" w:rsidRPr="0036472B" w:rsidRDefault="00B357DD" w:rsidP="00B357DD">
      <w:pPr>
        <w:widowControl w:val="0"/>
        <w:autoSpaceDE w:val="0"/>
        <w:autoSpaceDN w:val="0"/>
        <w:adjustRightInd w:val="0"/>
        <w:spacing w:line="276" w:lineRule="auto"/>
        <w:ind w:left="117" w:right="111" w:hanging="142"/>
        <w:rPr>
          <w:rFonts w:ascii="Arial" w:hAnsi="Arial" w:cs="Arial"/>
          <w:color w:val="808080"/>
        </w:rPr>
      </w:pPr>
      <w:r w:rsidRPr="0036472B">
        <w:rPr>
          <w:rFonts w:ascii="Arial" w:hAnsi="Arial" w:cs="Arial"/>
          <w:color w:val="808080"/>
        </w:rPr>
        <w:t>IDENTIFICATION DES SOUS-TRAITANTS*</w:t>
      </w:r>
    </w:p>
    <w:p w14:paraId="1723692C" w14:textId="77777777" w:rsidR="00B357DD" w:rsidRPr="0036472B" w:rsidRDefault="00B357DD" w:rsidP="00B357DD">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097"/>
        <w:gridCol w:w="2551"/>
        <w:gridCol w:w="1984"/>
        <w:gridCol w:w="2694"/>
      </w:tblGrid>
      <w:tr w:rsidR="00B357DD" w:rsidRPr="0036472B" w14:paraId="2C7F9D94" w14:textId="77777777" w:rsidTr="00B357DD">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44866B24" w14:textId="77777777" w:rsidR="00B357DD" w:rsidRPr="0036472B" w:rsidRDefault="00B357DD">
            <w:pPr>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3C919B8" w14:textId="77777777" w:rsidR="00B357DD" w:rsidRPr="0036472B" w:rsidRDefault="00B357DD">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04EC994A" w14:textId="77777777" w:rsidR="00B357DD" w:rsidRPr="0036472B" w:rsidRDefault="00B357DD">
            <w:pPr>
              <w:widowControl w:val="0"/>
              <w:autoSpaceDE w:val="0"/>
              <w:autoSpaceDN w:val="0"/>
              <w:adjustRightInd w:val="0"/>
              <w:spacing w:before="40" w:after="40"/>
              <w:ind w:left="116" w:right="96"/>
              <w:jc w:val="right"/>
              <w:rPr>
                <w:rFonts w:ascii="Arial" w:hAnsi="Arial" w:cs="Arial"/>
                <w:sz w:val="24"/>
                <w:szCs w:val="24"/>
              </w:rPr>
            </w:pPr>
            <w:r w:rsidRPr="0036472B">
              <w:rPr>
                <w:rFonts w:ascii="Arial" w:hAnsi="Arial" w:cs="Arial"/>
                <w:color w:val="FFFFFF"/>
                <w:sz w:val="16"/>
                <w:szCs w:val="16"/>
              </w:rPr>
              <w:t>RAISON SOCIALE 2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03C15FAA" w14:textId="77777777" w:rsidR="00B357DD" w:rsidRPr="0036472B" w:rsidRDefault="00B357DD">
            <w:pPr>
              <w:widowControl w:val="0"/>
              <w:autoSpaceDE w:val="0"/>
              <w:autoSpaceDN w:val="0"/>
              <w:adjustRightInd w:val="0"/>
              <w:spacing w:before="40" w:after="40"/>
              <w:ind w:left="116" w:right="96"/>
              <w:jc w:val="right"/>
              <w:rPr>
                <w:rFonts w:ascii="Arial" w:hAnsi="Arial" w:cs="Arial"/>
                <w:sz w:val="24"/>
                <w:szCs w:val="24"/>
              </w:rPr>
            </w:pPr>
          </w:p>
        </w:tc>
      </w:tr>
      <w:tr w:rsidR="00B357DD" w:rsidRPr="0036472B" w14:paraId="6E51F8B7" w14:textId="77777777" w:rsidTr="00B357DD">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36CCFFAC" w14:textId="77777777" w:rsidR="00B357DD" w:rsidRPr="0036472B" w:rsidRDefault="00B357DD">
            <w:pPr>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1793935" w14:textId="77777777" w:rsidR="00B357DD" w:rsidRPr="0036472B" w:rsidRDefault="00B357DD">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52948A48" w14:textId="77777777" w:rsidR="00B357DD" w:rsidRPr="0036472B" w:rsidRDefault="00B357DD">
            <w:pPr>
              <w:widowControl w:val="0"/>
              <w:autoSpaceDE w:val="0"/>
              <w:autoSpaceDN w:val="0"/>
              <w:adjustRightInd w:val="0"/>
              <w:spacing w:before="40" w:after="40"/>
              <w:ind w:left="116" w:right="96"/>
              <w:jc w:val="right"/>
              <w:rPr>
                <w:rFonts w:ascii="Arial" w:hAnsi="Arial" w:cs="Arial"/>
                <w:sz w:val="24"/>
                <w:szCs w:val="24"/>
              </w:rPr>
            </w:pPr>
            <w:r w:rsidRPr="0036472B">
              <w:rPr>
                <w:rFonts w:ascii="Arial" w:hAnsi="Arial" w:cs="Arial"/>
                <w:color w:val="FFFFFF"/>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2789D8E1" w14:textId="77777777" w:rsidR="00B357DD" w:rsidRPr="0036472B" w:rsidRDefault="00B357DD">
            <w:pPr>
              <w:widowControl w:val="0"/>
              <w:autoSpaceDE w:val="0"/>
              <w:autoSpaceDN w:val="0"/>
              <w:adjustRightInd w:val="0"/>
              <w:spacing w:before="40" w:after="40"/>
              <w:ind w:left="116" w:right="96"/>
              <w:jc w:val="right"/>
              <w:rPr>
                <w:rFonts w:ascii="Arial" w:hAnsi="Arial" w:cs="Arial"/>
                <w:sz w:val="24"/>
                <w:szCs w:val="24"/>
              </w:rPr>
            </w:pPr>
          </w:p>
        </w:tc>
      </w:tr>
      <w:tr w:rsidR="00B357DD" w:rsidRPr="0036472B" w14:paraId="053EE9C2" w14:textId="77777777" w:rsidTr="00B357DD">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59BF8189" w14:textId="77777777" w:rsidR="00B357DD" w:rsidRPr="0036472B" w:rsidRDefault="00B357DD">
            <w:pPr>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2D944C1" w14:textId="77777777" w:rsidR="00B357DD" w:rsidRPr="0036472B" w:rsidRDefault="00B357DD">
            <w:pPr>
              <w:widowControl w:val="0"/>
              <w:autoSpaceDE w:val="0"/>
              <w:autoSpaceDN w:val="0"/>
              <w:adjustRightInd w:val="0"/>
              <w:spacing w:before="40" w:after="40"/>
              <w:ind w:left="125" w:right="80"/>
              <w:rPr>
                <w:rFonts w:ascii="Arial" w:hAnsi="Arial" w:cs="Arial"/>
                <w:color w:val="000000"/>
                <w:sz w:val="16"/>
                <w:szCs w:val="16"/>
              </w:rPr>
            </w:pPr>
          </w:p>
          <w:p w14:paraId="042F6DBE" w14:textId="77777777" w:rsidR="00B357DD" w:rsidRPr="0036472B" w:rsidRDefault="00B357DD">
            <w:pPr>
              <w:widowControl w:val="0"/>
              <w:autoSpaceDE w:val="0"/>
              <w:autoSpaceDN w:val="0"/>
              <w:adjustRightInd w:val="0"/>
              <w:spacing w:after="40"/>
              <w:ind w:left="125" w:right="80"/>
              <w:rPr>
                <w:rFonts w:ascii="Arial" w:hAnsi="Arial" w:cs="Arial"/>
                <w:color w:val="000000"/>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2A91CC65" w14:textId="77777777" w:rsidR="00B357DD" w:rsidRPr="0036472B" w:rsidRDefault="00B357DD">
            <w:pPr>
              <w:widowControl w:val="0"/>
              <w:autoSpaceDE w:val="0"/>
              <w:autoSpaceDN w:val="0"/>
              <w:adjustRightInd w:val="0"/>
              <w:spacing w:before="40" w:after="40"/>
              <w:ind w:left="116" w:right="96"/>
              <w:jc w:val="right"/>
              <w:rPr>
                <w:rFonts w:ascii="Arial" w:hAnsi="Arial" w:cs="Arial"/>
                <w:sz w:val="24"/>
                <w:szCs w:val="24"/>
              </w:rPr>
            </w:pPr>
            <w:r w:rsidRPr="0036472B">
              <w:rPr>
                <w:rFonts w:ascii="Arial" w:hAnsi="Arial" w:cs="Arial"/>
                <w:color w:val="FFFFFF"/>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365B0546" w14:textId="77777777" w:rsidR="00B357DD" w:rsidRPr="0036472B" w:rsidRDefault="00B357DD">
            <w:pPr>
              <w:widowControl w:val="0"/>
              <w:autoSpaceDE w:val="0"/>
              <w:autoSpaceDN w:val="0"/>
              <w:adjustRightInd w:val="0"/>
              <w:spacing w:before="40" w:after="40"/>
              <w:ind w:left="120" w:right="82"/>
              <w:rPr>
                <w:rFonts w:ascii="Arial" w:hAnsi="Arial" w:cs="Arial"/>
                <w:color w:val="000000"/>
                <w:sz w:val="16"/>
                <w:szCs w:val="16"/>
              </w:rPr>
            </w:pPr>
          </w:p>
          <w:p w14:paraId="5CE62C50" w14:textId="77777777" w:rsidR="00B357DD" w:rsidRPr="0036472B" w:rsidRDefault="00B357DD">
            <w:pPr>
              <w:widowControl w:val="0"/>
              <w:autoSpaceDE w:val="0"/>
              <w:autoSpaceDN w:val="0"/>
              <w:adjustRightInd w:val="0"/>
              <w:spacing w:after="40"/>
              <w:ind w:left="120" w:right="82"/>
              <w:rPr>
                <w:rFonts w:ascii="Arial" w:hAnsi="Arial" w:cs="Arial"/>
                <w:color w:val="000000"/>
                <w:sz w:val="16"/>
                <w:szCs w:val="16"/>
              </w:rPr>
            </w:pPr>
          </w:p>
        </w:tc>
      </w:tr>
      <w:tr w:rsidR="00B357DD" w:rsidRPr="0036472B" w14:paraId="1D3E8F54" w14:textId="77777777" w:rsidTr="00B357DD">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599A7225" w14:textId="77777777" w:rsidR="00B357DD" w:rsidRPr="0036472B" w:rsidRDefault="00B357DD">
            <w:pPr>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519D7E6" w14:textId="77777777" w:rsidR="00B357DD" w:rsidRPr="0036472B" w:rsidRDefault="00B357DD">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1B7C5FF5" w14:textId="77777777" w:rsidR="00B357DD" w:rsidRPr="0036472B" w:rsidRDefault="00B357DD">
            <w:pPr>
              <w:widowControl w:val="0"/>
              <w:autoSpaceDE w:val="0"/>
              <w:autoSpaceDN w:val="0"/>
              <w:adjustRightInd w:val="0"/>
              <w:spacing w:before="40" w:after="40"/>
              <w:ind w:left="116" w:right="96"/>
              <w:jc w:val="right"/>
              <w:rPr>
                <w:rFonts w:ascii="Arial" w:hAnsi="Arial" w:cs="Arial"/>
                <w:sz w:val="24"/>
                <w:szCs w:val="24"/>
              </w:rPr>
            </w:pPr>
            <w:r w:rsidRPr="0036472B">
              <w:rPr>
                <w:rFonts w:ascii="Arial" w:hAnsi="Arial" w:cs="Arial"/>
                <w:color w:val="FFFFFF"/>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0D7A05D6" w14:textId="77777777" w:rsidR="00B357DD" w:rsidRPr="0036472B" w:rsidRDefault="00B357DD">
            <w:pPr>
              <w:widowControl w:val="0"/>
              <w:autoSpaceDE w:val="0"/>
              <w:autoSpaceDN w:val="0"/>
              <w:adjustRightInd w:val="0"/>
              <w:spacing w:before="40" w:after="40"/>
              <w:ind w:left="116" w:right="96"/>
              <w:jc w:val="right"/>
              <w:rPr>
                <w:rFonts w:ascii="Arial" w:hAnsi="Arial" w:cs="Arial"/>
                <w:sz w:val="24"/>
                <w:szCs w:val="24"/>
              </w:rPr>
            </w:pPr>
          </w:p>
        </w:tc>
      </w:tr>
      <w:tr w:rsidR="00B357DD" w:rsidRPr="0036472B" w14:paraId="33EE1B75" w14:textId="77777777" w:rsidTr="00B357DD">
        <w:tc>
          <w:tcPr>
            <w:tcW w:w="2097" w:type="dxa"/>
            <w:tcBorders>
              <w:top w:val="single" w:sz="12" w:space="0" w:color="7F7F7F"/>
              <w:left w:val="single" w:sz="12" w:space="0" w:color="7F7F7F"/>
              <w:bottom w:val="single" w:sz="12" w:space="0" w:color="7F7F7F"/>
              <w:right w:val="single" w:sz="12" w:space="0" w:color="7F7F7F"/>
            </w:tcBorders>
            <w:shd w:val="clear" w:color="auto" w:fill="7F7F7F"/>
            <w:hideMark/>
          </w:tcPr>
          <w:p w14:paraId="040D3FEB" w14:textId="77777777" w:rsidR="00B357DD" w:rsidRPr="0036472B" w:rsidRDefault="00B357DD">
            <w:pPr>
              <w:widowControl w:val="0"/>
              <w:autoSpaceDE w:val="0"/>
              <w:autoSpaceDN w:val="0"/>
              <w:adjustRightInd w:val="0"/>
              <w:spacing w:before="40" w:after="40"/>
              <w:ind w:left="108" w:right="91"/>
              <w:jc w:val="right"/>
              <w:rPr>
                <w:rFonts w:ascii="Arial" w:hAnsi="Arial" w:cs="Arial"/>
                <w:sz w:val="24"/>
                <w:szCs w:val="24"/>
              </w:rPr>
            </w:pPr>
            <w:r w:rsidRPr="0036472B">
              <w:rPr>
                <w:rFonts w:ascii="Arial" w:hAnsi="Arial"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B59C8E8" w14:textId="77777777" w:rsidR="00B357DD" w:rsidRPr="0036472B" w:rsidRDefault="00B357DD">
            <w:pPr>
              <w:widowControl w:val="0"/>
              <w:autoSpaceDE w:val="0"/>
              <w:autoSpaceDN w:val="0"/>
              <w:adjustRightInd w:val="0"/>
              <w:spacing w:before="40" w:after="40"/>
              <w:ind w:left="108" w:right="91"/>
              <w:jc w:val="right"/>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hideMark/>
          </w:tcPr>
          <w:p w14:paraId="0E7D180B" w14:textId="77777777" w:rsidR="00B357DD" w:rsidRPr="0036472B" w:rsidRDefault="00B357DD">
            <w:pPr>
              <w:widowControl w:val="0"/>
              <w:autoSpaceDE w:val="0"/>
              <w:autoSpaceDN w:val="0"/>
              <w:adjustRightInd w:val="0"/>
              <w:spacing w:before="40" w:after="40"/>
              <w:ind w:left="116" w:right="96"/>
              <w:jc w:val="right"/>
              <w:rPr>
                <w:rFonts w:ascii="Arial" w:hAnsi="Arial" w:cs="Arial"/>
                <w:sz w:val="24"/>
                <w:szCs w:val="24"/>
              </w:rPr>
            </w:pPr>
            <w:r w:rsidRPr="0036472B">
              <w:rPr>
                <w:rFonts w:ascii="Arial" w:hAnsi="Arial" w:cs="Arial"/>
                <w:color w:val="FFFFFF"/>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70101477" w14:textId="77777777" w:rsidR="00B357DD" w:rsidRPr="0036472B" w:rsidRDefault="00B357DD">
            <w:pPr>
              <w:widowControl w:val="0"/>
              <w:autoSpaceDE w:val="0"/>
              <w:autoSpaceDN w:val="0"/>
              <w:adjustRightInd w:val="0"/>
              <w:spacing w:before="40" w:after="40"/>
              <w:ind w:left="116" w:right="96"/>
              <w:jc w:val="right"/>
              <w:rPr>
                <w:rFonts w:ascii="Arial" w:hAnsi="Arial" w:cs="Arial"/>
                <w:sz w:val="24"/>
                <w:szCs w:val="24"/>
              </w:rPr>
            </w:pPr>
          </w:p>
        </w:tc>
      </w:tr>
    </w:tbl>
    <w:p w14:paraId="50A025A7" w14:textId="77777777" w:rsidR="00B357DD" w:rsidRPr="0036472B" w:rsidRDefault="00B357DD" w:rsidP="00B357DD">
      <w:pPr>
        <w:keepLines/>
        <w:widowControl w:val="0"/>
        <w:tabs>
          <w:tab w:val="left" w:pos="392"/>
        </w:tabs>
        <w:autoSpaceDE w:val="0"/>
        <w:autoSpaceDN w:val="0"/>
        <w:adjustRightInd w:val="0"/>
        <w:ind w:left="117" w:right="111"/>
        <w:jc w:val="both"/>
        <w:rPr>
          <w:rFonts w:ascii="Arial" w:hAnsi="Arial" w:cs="Arial"/>
          <w:sz w:val="24"/>
          <w:szCs w:val="24"/>
        </w:rPr>
      </w:pPr>
      <w:r w:rsidRPr="0036472B">
        <w:rPr>
          <w:rFonts w:ascii="Arial" w:hAnsi="Arial" w:cs="Arial"/>
          <w:color w:val="000000"/>
          <w:sz w:val="14"/>
          <w:szCs w:val="14"/>
        </w:rPr>
        <w:t>* Adapter le tableau en ajoutant des lignes si besoin.</w:t>
      </w:r>
    </w:p>
    <w:p w14:paraId="2AD162D1" w14:textId="77777777" w:rsidR="00B357DD" w:rsidRPr="0036472B" w:rsidRDefault="00B357DD" w:rsidP="00B357DD">
      <w:pPr>
        <w:keepLines/>
        <w:widowControl w:val="0"/>
        <w:tabs>
          <w:tab w:val="left" w:pos="392"/>
        </w:tabs>
        <w:autoSpaceDE w:val="0"/>
        <w:autoSpaceDN w:val="0"/>
        <w:adjustRightInd w:val="0"/>
        <w:ind w:left="117" w:right="111"/>
        <w:jc w:val="both"/>
        <w:rPr>
          <w:rFonts w:ascii="Arial" w:hAnsi="Arial" w:cs="Arial"/>
          <w:sz w:val="24"/>
          <w:szCs w:val="24"/>
        </w:rPr>
      </w:pPr>
      <w:r w:rsidRPr="0036472B">
        <w:rPr>
          <w:rFonts w:ascii="Arial" w:hAnsi="Arial" w:cs="Arial"/>
          <w:color w:val="000000"/>
          <w:sz w:val="14"/>
          <w:szCs w:val="14"/>
        </w:rPr>
        <w:t>** Ou n° de TVA intracommunautaire pour les fournisseurs issus de l’UE ou autre identifiant économique équivalent pour les pays hors UE.</w:t>
      </w:r>
    </w:p>
    <w:p w14:paraId="3DC8BC06" w14:textId="77777777" w:rsidR="00B357DD" w:rsidRPr="0036472B" w:rsidRDefault="00B357DD" w:rsidP="00B357DD">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58E212B0" w14:textId="77777777" w:rsidR="00B357DD" w:rsidRDefault="00B357DD" w:rsidP="00B357DD">
      <w:pPr>
        <w:widowControl w:val="0"/>
        <w:autoSpaceDE w:val="0"/>
        <w:autoSpaceDN w:val="0"/>
        <w:adjustRightInd w:val="0"/>
        <w:spacing w:line="276" w:lineRule="auto"/>
        <w:ind w:left="117" w:right="111" w:hanging="142"/>
        <w:rPr>
          <w:rFonts w:ascii="Arial" w:hAnsi="Arial" w:cs="Arial"/>
          <w:color w:val="808080"/>
        </w:rPr>
      </w:pPr>
      <w:r w:rsidRPr="0036472B">
        <w:rPr>
          <w:rFonts w:ascii="Arial" w:hAnsi="Arial" w:cs="Arial"/>
          <w:color w:val="808080"/>
        </w:rPr>
        <w:t>SOUS-TRAITANCE ENVISAGÉE NON DESIGNÉE</w:t>
      </w:r>
    </w:p>
    <w:p w14:paraId="0B648C79" w14:textId="77777777" w:rsidR="0036472B" w:rsidRPr="0036472B" w:rsidRDefault="0036472B" w:rsidP="00B357DD">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514"/>
        <w:gridCol w:w="5812"/>
      </w:tblGrid>
      <w:tr w:rsidR="00B357DD" w:rsidRPr="0036472B" w14:paraId="75A241E4" w14:textId="77777777" w:rsidTr="00B357DD">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73F3C1FA" w14:textId="1A8C617B" w:rsidR="00B357DD" w:rsidRPr="0036472B" w:rsidRDefault="00B357DD">
            <w:pPr>
              <w:widowControl w:val="0"/>
              <w:autoSpaceDE w:val="0"/>
              <w:autoSpaceDN w:val="0"/>
              <w:adjustRightInd w:val="0"/>
              <w:spacing w:before="60" w:after="60"/>
              <w:ind w:left="108" w:right="94"/>
              <w:jc w:val="right"/>
              <w:rPr>
                <w:rFonts w:ascii="Arial" w:hAnsi="Arial" w:cs="Arial"/>
                <w:sz w:val="24"/>
                <w:szCs w:val="24"/>
              </w:rPr>
            </w:pPr>
            <w:r w:rsidRPr="0036472B">
              <w:rPr>
                <w:rFonts w:ascii="Arial" w:hAnsi="Arial" w:cs="Arial"/>
                <w:color w:val="FFFFFF"/>
                <w:sz w:val="16"/>
                <w:szCs w:val="16"/>
              </w:rPr>
              <w:t xml:space="preserve">NATURE </w:t>
            </w:r>
            <w:r w:rsidR="0088048A" w:rsidRPr="0036472B">
              <w:rPr>
                <w:rFonts w:ascii="Arial" w:hAnsi="Arial" w:cs="Arial"/>
                <w:color w:val="FFFFFF"/>
                <w:sz w:val="16"/>
                <w:szCs w:val="16"/>
              </w:rPr>
              <w:t>DES PRESTATIONS</w:t>
            </w:r>
            <w:r w:rsidRPr="0036472B">
              <w:rPr>
                <w:rFonts w:ascii="Arial" w:hAnsi="Arial" w:cs="Arial"/>
                <w:color w:val="FFFFFF"/>
                <w:sz w:val="16"/>
                <w:szCs w:val="16"/>
              </w:rPr>
              <w: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69657E11" w14:textId="77777777" w:rsidR="00B357DD" w:rsidRPr="0036472B" w:rsidRDefault="00B357DD">
            <w:pPr>
              <w:widowControl w:val="0"/>
              <w:autoSpaceDE w:val="0"/>
              <w:autoSpaceDN w:val="0"/>
              <w:adjustRightInd w:val="0"/>
              <w:spacing w:before="60" w:after="60"/>
              <w:ind w:left="108" w:right="94"/>
              <w:jc w:val="right"/>
              <w:rPr>
                <w:rFonts w:ascii="Arial" w:hAnsi="Arial" w:cs="Arial"/>
                <w:sz w:val="24"/>
                <w:szCs w:val="24"/>
              </w:rPr>
            </w:pPr>
          </w:p>
        </w:tc>
      </w:tr>
      <w:tr w:rsidR="00B357DD" w:rsidRPr="0036472B" w14:paraId="0F1872B5" w14:textId="77777777" w:rsidTr="00B357DD">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6CC6C15C" w14:textId="77777777" w:rsidR="00B357DD" w:rsidRPr="0036472B" w:rsidRDefault="00B357DD">
            <w:pPr>
              <w:widowControl w:val="0"/>
              <w:autoSpaceDE w:val="0"/>
              <w:autoSpaceDN w:val="0"/>
              <w:adjustRightInd w:val="0"/>
              <w:spacing w:before="60" w:after="60"/>
              <w:ind w:left="108" w:right="94"/>
              <w:jc w:val="right"/>
              <w:rPr>
                <w:rFonts w:ascii="Arial" w:hAnsi="Arial" w:cs="Arial"/>
                <w:sz w:val="24"/>
                <w:szCs w:val="24"/>
              </w:rPr>
            </w:pPr>
            <w:r w:rsidRPr="0036472B">
              <w:rPr>
                <w:rFonts w:ascii="Arial" w:hAnsi="Arial" w:cs="Arial"/>
                <w:color w:val="FFFFFF"/>
                <w:sz w:val="16"/>
                <w:szCs w:val="16"/>
              </w:rPr>
              <w:t>MONTANT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1FF4D83E" w14:textId="77777777" w:rsidR="00B357DD" w:rsidRPr="0036472B" w:rsidRDefault="00B357DD">
            <w:pPr>
              <w:widowControl w:val="0"/>
              <w:autoSpaceDE w:val="0"/>
              <w:autoSpaceDN w:val="0"/>
              <w:adjustRightInd w:val="0"/>
              <w:spacing w:before="60" w:after="60"/>
              <w:ind w:left="122" w:right="82"/>
              <w:jc w:val="right"/>
              <w:rPr>
                <w:rFonts w:ascii="Arial" w:hAnsi="Arial" w:cs="Arial"/>
                <w:sz w:val="24"/>
                <w:szCs w:val="24"/>
              </w:rPr>
            </w:pPr>
            <w:r w:rsidRPr="0036472B">
              <w:rPr>
                <w:rFonts w:ascii="Arial" w:hAnsi="Arial" w:cs="Arial"/>
                <w:color w:val="000000"/>
                <w:sz w:val="16"/>
                <w:szCs w:val="16"/>
              </w:rPr>
              <w:t xml:space="preserve"> € HT</w:t>
            </w:r>
          </w:p>
        </w:tc>
      </w:tr>
      <w:tr w:rsidR="00B357DD" w:rsidRPr="0036472B" w14:paraId="6EB9C0AD" w14:textId="77777777" w:rsidTr="00B357DD">
        <w:tc>
          <w:tcPr>
            <w:tcW w:w="3514" w:type="dxa"/>
            <w:tcBorders>
              <w:top w:val="single" w:sz="12" w:space="0" w:color="7F7F7F"/>
              <w:left w:val="single" w:sz="12" w:space="0" w:color="7F7F7F"/>
              <w:bottom w:val="single" w:sz="12" w:space="0" w:color="7F7F7F"/>
              <w:right w:val="single" w:sz="12" w:space="0" w:color="7F7F7F"/>
            </w:tcBorders>
            <w:shd w:val="clear" w:color="auto" w:fill="7F7F7F"/>
            <w:hideMark/>
          </w:tcPr>
          <w:p w14:paraId="37F5355D" w14:textId="77777777" w:rsidR="00B357DD" w:rsidRPr="0036472B" w:rsidRDefault="00B357DD">
            <w:pPr>
              <w:widowControl w:val="0"/>
              <w:autoSpaceDE w:val="0"/>
              <w:autoSpaceDN w:val="0"/>
              <w:adjustRightInd w:val="0"/>
              <w:spacing w:before="60" w:after="60"/>
              <w:ind w:left="108" w:right="94"/>
              <w:jc w:val="right"/>
              <w:rPr>
                <w:rFonts w:ascii="Arial" w:hAnsi="Arial" w:cs="Arial"/>
                <w:sz w:val="24"/>
                <w:szCs w:val="24"/>
              </w:rPr>
            </w:pPr>
            <w:r w:rsidRPr="0036472B">
              <w:rPr>
                <w:rFonts w:ascii="Arial" w:hAnsi="Arial" w:cs="Arial"/>
                <w:color w:val="FFFFFF"/>
                <w:sz w:val="16"/>
                <w:szCs w:val="16"/>
              </w:rPr>
              <w:t>Dont sous-traité aux PME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hideMark/>
          </w:tcPr>
          <w:p w14:paraId="550CFFAF" w14:textId="77777777" w:rsidR="00B357DD" w:rsidRPr="0036472B" w:rsidRDefault="00B357DD">
            <w:pPr>
              <w:widowControl w:val="0"/>
              <w:autoSpaceDE w:val="0"/>
              <w:autoSpaceDN w:val="0"/>
              <w:adjustRightInd w:val="0"/>
              <w:spacing w:before="60" w:after="60"/>
              <w:ind w:left="122" w:right="82"/>
              <w:jc w:val="right"/>
              <w:rPr>
                <w:rFonts w:ascii="Arial" w:hAnsi="Arial" w:cs="Arial"/>
                <w:sz w:val="24"/>
                <w:szCs w:val="24"/>
              </w:rPr>
            </w:pPr>
            <w:r w:rsidRPr="0036472B">
              <w:rPr>
                <w:rFonts w:ascii="Arial" w:hAnsi="Arial" w:cs="Arial"/>
                <w:color w:val="000000"/>
                <w:sz w:val="16"/>
                <w:szCs w:val="16"/>
              </w:rPr>
              <w:t xml:space="preserve"> € HT</w:t>
            </w:r>
          </w:p>
        </w:tc>
      </w:tr>
    </w:tbl>
    <w:p w14:paraId="0ACCC4E5" w14:textId="77777777" w:rsidR="0088048A" w:rsidRPr="0036472B" w:rsidRDefault="0088048A" w:rsidP="009B45B9">
      <w:pPr>
        <w:pStyle w:val="fcase1ertab"/>
        <w:tabs>
          <w:tab w:val="left" w:pos="851"/>
        </w:tabs>
        <w:ind w:left="0" w:firstLine="0"/>
        <w:rPr>
          <w:rFonts w:ascii="Arial" w:hAnsi="Arial" w:cs="Arial"/>
          <w:strike/>
        </w:rPr>
      </w:pPr>
    </w:p>
    <w:p w14:paraId="149CDE91" w14:textId="7909DF69" w:rsidR="00172811" w:rsidRPr="0036472B" w:rsidRDefault="00B357DD" w:rsidP="009B45B9">
      <w:pPr>
        <w:pStyle w:val="fcase1ertab"/>
        <w:tabs>
          <w:tab w:val="left" w:pos="851"/>
        </w:tabs>
        <w:ind w:left="0" w:firstLine="0"/>
        <w:rPr>
          <w:rFonts w:ascii="Arial" w:hAnsi="Arial" w:cs="Arial"/>
        </w:rPr>
      </w:pPr>
      <w:r w:rsidRPr="0036472B">
        <w:rPr>
          <w:rFonts w:ascii="Arial" w:hAnsi="Arial" w:cs="Arial"/>
        </w:rPr>
        <w:t>S</w:t>
      </w:r>
      <w:r w:rsidR="006B1795" w:rsidRPr="0036472B">
        <w:rPr>
          <w:rFonts w:ascii="Arial" w:hAnsi="Arial" w:cs="Arial"/>
        </w:rPr>
        <w:t xml:space="preserve">ans réserve, et conformément aux clauses et conditions des documents visés ci-dessus, à exécuter les prestations demandées dans les conditions définies par lesdits documents. </w:t>
      </w:r>
    </w:p>
    <w:p w14:paraId="61130C48" w14:textId="77777777" w:rsidR="00172811" w:rsidRPr="0036472B" w:rsidRDefault="00172811" w:rsidP="009B45B9">
      <w:pPr>
        <w:pStyle w:val="fcase1ertab"/>
        <w:tabs>
          <w:tab w:val="left" w:pos="851"/>
        </w:tabs>
        <w:ind w:left="0" w:firstLine="0"/>
        <w:rPr>
          <w:rFonts w:ascii="Arial" w:hAnsi="Arial" w:cs="Arial"/>
        </w:rPr>
      </w:pPr>
    </w:p>
    <w:p w14:paraId="32CB1B6C" w14:textId="77777777" w:rsidR="00172811" w:rsidRPr="0036472B" w:rsidRDefault="006B1795" w:rsidP="009B45B9">
      <w:pPr>
        <w:pStyle w:val="fcase1ertab"/>
        <w:tabs>
          <w:tab w:val="left" w:pos="851"/>
        </w:tabs>
        <w:ind w:left="0" w:firstLine="0"/>
        <w:rPr>
          <w:rFonts w:ascii="Arial" w:hAnsi="Arial" w:cs="Arial"/>
        </w:rPr>
      </w:pPr>
      <w:r w:rsidRPr="0036472B">
        <w:rPr>
          <w:rFonts w:ascii="Arial" w:hAnsi="Arial" w:cs="Arial"/>
        </w:rPr>
        <w:t xml:space="preserve">Le signataire s’engage, le cas échéant pour le compte des membres de son groupement, sur la base de son offre. </w:t>
      </w:r>
    </w:p>
    <w:p w14:paraId="34E7BBFA" w14:textId="77777777" w:rsidR="00172811" w:rsidRPr="0036472B" w:rsidRDefault="00172811" w:rsidP="009B45B9">
      <w:pPr>
        <w:pStyle w:val="fcase1ertab"/>
        <w:tabs>
          <w:tab w:val="left" w:pos="851"/>
        </w:tabs>
        <w:ind w:left="0" w:firstLine="0"/>
        <w:rPr>
          <w:rFonts w:ascii="Arial" w:hAnsi="Arial" w:cs="Arial"/>
        </w:rPr>
      </w:pPr>
    </w:p>
    <w:p w14:paraId="39233312" w14:textId="6D8021E2" w:rsidR="00172811" w:rsidRPr="0036472B" w:rsidRDefault="006B1795" w:rsidP="009B45B9">
      <w:pPr>
        <w:pStyle w:val="fcase1ertab"/>
        <w:tabs>
          <w:tab w:val="left" w:pos="851"/>
        </w:tabs>
        <w:ind w:left="0" w:firstLine="0"/>
        <w:rPr>
          <w:rFonts w:ascii="Arial" w:hAnsi="Arial" w:cs="Arial"/>
        </w:rPr>
      </w:pPr>
      <w:r w:rsidRPr="0036472B">
        <w:rPr>
          <w:rFonts w:ascii="Arial" w:hAnsi="Arial" w:cs="Arial"/>
        </w:rPr>
        <w:t xml:space="preserve">L’offre lie le signataire, et, le cas échéant, son groupement, pour une durée de </w:t>
      </w:r>
      <w:r w:rsidR="009C23FD" w:rsidRPr="0036472B">
        <w:rPr>
          <w:rFonts w:ascii="Arial" w:hAnsi="Arial" w:cs="Arial"/>
        </w:rPr>
        <w:t xml:space="preserve">6 </w:t>
      </w:r>
      <w:r w:rsidRPr="0036472B">
        <w:rPr>
          <w:rFonts w:ascii="Arial" w:hAnsi="Arial" w:cs="Arial"/>
        </w:rPr>
        <w:t xml:space="preserve">mois à compter de la date limite de remise des offres. </w:t>
      </w:r>
    </w:p>
    <w:p w14:paraId="166B1DCC" w14:textId="77777777" w:rsidR="00172811" w:rsidRPr="0036472B" w:rsidRDefault="00172811" w:rsidP="009B45B9">
      <w:pPr>
        <w:pStyle w:val="fcase1ertab"/>
        <w:tabs>
          <w:tab w:val="left" w:pos="851"/>
        </w:tabs>
        <w:ind w:left="0" w:firstLine="0"/>
        <w:rPr>
          <w:rFonts w:ascii="Arial" w:hAnsi="Arial" w:cs="Arial"/>
        </w:rPr>
      </w:pPr>
    </w:p>
    <w:p w14:paraId="0DB01231" w14:textId="77777777" w:rsidR="00172811" w:rsidRPr="0036472B" w:rsidRDefault="006B1795" w:rsidP="009B45B9">
      <w:pPr>
        <w:pStyle w:val="fcase1ertab"/>
        <w:tabs>
          <w:tab w:val="left" w:pos="851"/>
        </w:tabs>
        <w:ind w:left="0" w:firstLine="0"/>
        <w:rPr>
          <w:rFonts w:ascii="Arial" w:hAnsi="Arial" w:cs="Arial"/>
        </w:rPr>
      </w:pPr>
      <w:r w:rsidRPr="0036472B">
        <w:rPr>
          <w:rFonts w:ascii="Arial" w:hAnsi="Arial" w:cs="Arial"/>
        </w:rPr>
        <w:t>à livrer les fournitures demandées ou à exécuter les prestations demandées :</w:t>
      </w:r>
    </w:p>
    <w:p w14:paraId="36B697AD" w14:textId="77777777" w:rsidR="00172811" w:rsidRPr="0036472B" w:rsidRDefault="006B1795" w:rsidP="009B45B9">
      <w:pPr>
        <w:pStyle w:val="fcase1ertab"/>
        <w:tabs>
          <w:tab w:val="clear" w:pos="426"/>
          <w:tab w:val="left" w:pos="851"/>
        </w:tabs>
        <w:spacing w:before="120"/>
        <w:ind w:left="0" w:firstLine="851"/>
        <w:rPr>
          <w:rFonts w:ascii="Arial" w:hAnsi="Arial" w:cs="Arial"/>
        </w:rPr>
      </w:pPr>
      <w:r w:rsidRPr="0036472B">
        <w:rPr>
          <w:rFonts w:ascii="Arial" w:eastAsia="Wingdings 2" w:hAnsi="Arial" w:cs="Arial"/>
        </w:rPr>
        <w:sym w:font="Wingdings 2" w:char="F0A3"/>
      </w:r>
      <w:r w:rsidRPr="0036472B">
        <w:rPr>
          <w:rFonts w:ascii="Arial" w:hAnsi="Arial" w:cs="Arial"/>
        </w:rPr>
        <w:t xml:space="preserve"> aux prix indiqués ci-dessous ;</w:t>
      </w:r>
    </w:p>
    <w:p w14:paraId="2E8B2FC1" w14:textId="77777777" w:rsidR="00B357DD" w:rsidRPr="0036472B" w:rsidRDefault="00B357DD" w:rsidP="009B45B9">
      <w:pPr>
        <w:pStyle w:val="fcase1ertab"/>
        <w:tabs>
          <w:tab w:val="clear" w:pos="426"/>
          <w:tab w:val="left" w:pos="851"/>
        </w:tabs>
        <w:spacing w:before="120"/>
        <w:ind w:left="0" w:firstLine="851"/>
        <w:rPr>
          <w:rFonts w:ascii="Arial" w:hAnsi="Arial" w:cs="Arial"/>
        </w:rPr>
      </w:pPr>
    </w:p>
    <w:p w14:paraId="6B520166" w14:textId="77777777" w:rsidR="00B357DD" w:rsidRPr="0036472B" w:rsidRDefault="00B357DD" w:rsidP="00B357DD">
      <w:pPr>
        <w:widowControl w:val="0"/>
        <w:autoSpaceDE w:val="0"/>
        <w:autoSpaceDN w:val="0"/>
        <w:adjustRightInd w:val="0"/>
        <w:spacing w:line="276" w:lineRule="auto"/>
        <w:ind w:left="-25" w:right="111"/>
        <w:jc w:val="both"/>
        <w:rPr>
          <w:rFonts w:ascii="Arial" w:hAnsi="Arial" w:cs="Arial"/>
          <w:color w:val="808080"/>
        </w:rPr>
      </w:pPr>
      <w:r w:rsidRPr="0036472B">
        <w:rPr>
          <w:rFonts w:ascii="Arial" w:hAnsi="Arial" w:cs="Arial"/>
          <w:color w:val="808080"/>
        </w:rPr>
        <w:t xml:space="preserve">MONTANT DE LA PROPOSITION </w:t>
      </w:r>
    </w:p>
    <w:p w14:paraId="440C9C97" w14:textId="77777777" w:rsidR="00B357DD" w:rsidRPr="0036472B" w:rsidRDefault="00B357DD" w:rsidP="00B357DD">
      <w:pPr>
        <w:widowControl w:val="0"/>
        <w:autoSpaceDE w:val="0"/>
        <w:autoSpaceDN w:val="0"/>
        <w:adjustRightInd w:val="0"/>
        <w:spacing w:line="276" w:lineRule="auto"/>
        <w:ind w:left="-25" w:right="111"/>
        <w:jc w:val="both"/>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3460"/>
        <w:gridCol w:w="4059"/>
        <w:gridCol w:w="1855"/>
      </w:tblGrid>
      <w:tr w:rsidR="00B357DD" w:rsidRPr="0036472B" w14:paraId="0E58B264" w14:textId="77777777" w:rsidTr="00B357DD">
        <w:tc>
          <w:tcPr>
            <w:tcW w:w="3460" w:type="dxa"/>
            <w:tcBorders>
              <w:top w:val="single" w:sz="12" w:space="0" w:color="7F7F7F"/>
              <w:left w:val="single" w:sz="12" w:space="0" w:color="7F7F7F"/>
              <w:bottom w:val="nil"/>
              <w:right w:val="single" w:sz="12" w:space="0" w:color="7F7F7F"/>
            </w:tcBorders>
            <w:shd w:val="clear" w:color="auto" w:fill="7F7F7F"/>
            <w:vAlign w:val="center"/>
            <w:hideMark/>
          </w:tcPr>
          <w:p w14:paraId="32E0347B" w14:textId="77777777" w:rsidR="00B357DD" w:rsidRPr="0036472B" w:rsidRDefault="00B357DD">
            <w:pPr>
              <w:widowControl w:val="0"/>
              <w:autoSpaceDE w:val="0"/>
              <w:autoSpaceDN w:val="0"/>
              <w:adjustRightInd w:val="0"/>
              <w:spacing w:before="60" w:after="60"/>
              <w:ind w:left="108" w:right="108"/>
              <w:jc w:val="right"/>
              <w:rPr>
                <w:rFonts w:ascii="Arial" w:hAnsi="Arial" w:cs="Arial"/>
                <w:sz w:val="24"/>
                <w:szCs w:val="24"/>
              </w:rPr>
            </w:pPr>
            <w:r w:rsidRPr="0036472B">
              <w:rPr>
                <w:rFonts w:ascii="Arial" w:hAnsi="Arial" w:cs="Arial"/>
                <w:color w:val="FFFFFF"/>
              </w:rPr>
              <w:t>MONTANT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E4A348A" w14:textId="77777777" w:rsidR="00B357DD" w:rsidRPr="0036472B" w:rsidRDefault="00B357DD">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5FCE7483" w14:textId="77777777" w:rsidR="00B357DD" w:rsidRPr="0036472B" w:rsidRDefault="00B357DD">
            <w:pPr>
              <w:widowControl w:val="0"/>
              <w:autoSpaceDE w:val="0"/>
              <w:autoSpaceDN w:val="0"/>
              <w:adjustRightInd w:val="0"/>
              <w:spacing w:before="60" w:after="60"/>
              <w:ind w:left="127" w:right="74"/>
              <w:rPr>
                <w:rFonts w:ascii="Arial" w:hAnsi="Arial" w:cs="Arial"/>
                <w:sz w:val="24"/>
                <w:szCs w:val="24"/>
              </w:rPr>
            </w:pPr>
            <w:r w:rsidRPr="0036472B">
              <w:rPr>
                <w:rFonts w:ascii="Arial" w:hAnsi="Arial" w:cs="Arial"/>
                <w:b/>
                <w:bCs/>
                <w:color w:val="000000"/>
              </w:rPr>
              <w:t>€</w:t>
            </w:r>
          </w:p>
        </w:tc>
      </w:tr>
      <w:tr w:rsidR="00B357DD" w:rsidRPr="0036472B" w14:paraId="008E519B" w14:textId="77777777" w:rsidTr="00B357DD">
        <w:tc>
          <w:tcPr>
            <w:tcW w:w="3460" w:type="dxa"/>
            <w:tcBorders>
              <w:top w:val="nil"/>
              <w:left w:val="single" w:sz="12" w:space="0" w:color="7F7F7F"/>
              <w:bottom w:val="nil"/>
              <w:right w:val="single" w:sz="12" w:space="0" w:color="7F7F7F"/>
            </w:tcBorders>
            <w:shd w:val="clear" w:color="auto" w:fill="7F7F7F"/>
            <w:vAlign w:val="center"/>
            <w:hideMark/>
          </w:tcPr>
          <w:p w14:paraId="7BC04FE9" w14:textId="77777777" w:rsidR="00B357DD" w:rsidRPr="0036472B" w:rsidRDefault="00B357DD">
            <w:pPr>
              <w:widowControl w:val="0"/>
              <w:autoSpaceDE w:val="0"/>
              <w:autoSpaceDN w:val="0"/>
              <w:adjustRightInd w:val="0"/>
              <w:spacing w:before="60" w:after="60"/>
              <w:ind w:left="108" w:right="108"/>
              <w:jc w:val="right"/>
              <w:rPr>
                <w:rFonts w:ascii="Arial" w:hAnsi="Arial" w:cs="Arial"/>
                <w:sz w:val="24"/>
                <w:szCs w:val="24"/>
              </w:rPr>
            </w:pPr>
            <w:r w:rsidRPr="0036472B">
              <w:rPr>
                <w:rFonts w:ascii="Arial" w:hAnsi="Arial" w:cs="Arial"/>
                <w:color w:val="FFFFFF"/>
              </w:rPr>
              <w:t>TVA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1BC69695" w14:textId="77777777" w:rsidR="00B357DD" w:rsidRPr="0036472B" w:rsidRDefault="00B357DD">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2C8B8C33" w14:textId="77777777" w:rsidR="00B357DD" w:rsidRPr="0036472B" w:rsidRDefault="00B357DD">
            <w:pPr>
              <w:widowControl w:val="0"/>
              <w:autoSpaceDE w:val="0"/>
              <w:autoSpaceDN w:val="0"/>
              <w:adjustRightInd w:val="0"/>
              <w:spacing w:before="60" w:after="60"/>
              <w:ind w:left="127" w:right="74"/>
              <w:rPr>
                <w:rFonts w:ascii="Arial" w:hAnsi="Arial" w:cs="Arial"/>
                <w:sz w:val="24"/>
                <w:szCs w:val="24"/>
              </w:rPr>
            </w:pPr>
            <w:r w:rsidRPr="0036472B">
              <w:rPr>
                <w:rFonts w:ascii="Arial" w:hAnsi="Arial" w:cs="Arial"/>
                <w:b/>
                <w:bCs/>
                <w:color w:val="000000"/>
              </w:rPr>
              <w:t>%</w:t>
            </w:r>
          </w:p>
        </w:tc>
      </w:tr>
      <w:tr w:rsidR="00B357DD" w:rsidRPr="0036472B" w14:paraId="1FE0255B" w14:textId="77777777" w:rsidTr="00B357DD">
        <w:tc>
          <w:tcPr>
            <w:tcW w:w="3460" w:type="dxa"/>
            <w:tcBorders>
              <w:top w:val="nil"/>
              <w:left w:val="single" w:sz="12" w:space="0" w:color="7F7F7F"/>
              <w:bottom w:val="nil"/>
              <w:right w:val="single" w:sz="12" w:space="0" w:color="7F7F7F"/>
            </w:tcBorders>
            <w:shd w:val="clear" w:color="auto" w:fill="7F7F7F"/>
            <w:vAlign w:val="center"/>
            <w:hideMark/>
          </w:tcPr>
          <w:p w14:paraId="6EDD48F3" w14:textId="77777777" w:rsidR="00B357DD" w:rsidRPr="0036472B" w:rsidRDefault="00B357DD">
            <w:pPr>
              <w:widowControl w:val="0"/>
              <w:autoSpaceDE w:val="0"/>
              <w:autoSpaceDN w:val="0"/>
              <w:adjustRightInd w:val="0"/>
              <w:spacing w:before="60" w:after="60"/>
              <w:ind w:left="108" w:right="108"/>
              <w:jc w:val="right"/>
              <w:rPr>
                <w:rFonts w:ascii="Arial" w:hAnsi="Arial" w:cs="Arial"/>
                <w:sz w:val="24"/>
                <w:szCs w:val="24"/>
              </w:rPr>
            </w:pPr>
            <w:r w:rsidRPr="0036472B">
              <w:rPr>
                <w:rFonts w:ascii="Arial" w:hAnsi="Arial" w:cs="Arial"/>
                <w:color w:val="FFFFFF"/>
              </w:rPr>
              <w:t>MONTANT TTC :</w:t>
            </w:r>
          </w:p>
        </w:tc>
        <w:tc>
          <w:tcPr>
            <w:tcW w:w="405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3A448179" w14:textId="77777777" w:rsidR="00B357DD" w:rsidRPr="0036472B" w:rsidRDefault="00B357DD">
            <w:pPr>
              <w:widowControl w:val="0"/>
              <w:autoSpaceDE w:val="0"/>
              <w:autoSpaceDN w:val="0"/>
              <w:adjustRightInd w:val="0"/>
              <w:spacing w:before="60" w:after="60"/>
              <w:ind w:left="108" w:right="108"/>
              <w:jc w:val="right"/>
              <w:rPr>
                <w:rFonts w:ascii="Arial" w:hAnsi="Arial" w:cs="Arial"/>
                <w:sz w:val="24"/>
                <w:szCs w:val="24"/>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7127D340" w14:textId="77777777" w:rsidR="00B357DD" w:rsidRPr="0036472B" w:rsidRDefault="00B357DD">
            <w:pPr>
              <w:widowControl w:val="0"/>
              <w:autoSpaceDE w:val="0"/>
              <w:autoSpaceDN w:val="0"/>
              <w:adjustRightInd w:val="0"/>
              <w:spacing w:before="60" w:after="60"/>
              <w:ind w:left="127" w:right="74"/>
              <w:rPr>
                <w:rFonts w:ascii="Arial" w:hAnsi="Arial" w:cs="Arial"/>
                <w:sz w:val="24"/>
                <w:szCs w:val="24"/>
              </w:rPr>
            </w:pPr>
            <w:r w:rsidRPr="0036472B">
              <w:rPr>
                <w:rFonts w:ascii="Arial" w:hAnsi="Arial" w:cs="Arial"/>
                <w:b/>
                <w:bCs/>
                <w:color w:val="000000"/>
              </w:rPr>
              <w:t>€</w:t>
            </w:r>
          </w:p>
        </w:tc>
      </w:tr>
      <w:tr w:rsidR="00B357DD" w:rsidRPr="0036472B" w14:paraId="3F182017" w14:textId="77777777" w:rsidTr="00B357DD">
        <w:tc>
          <w:tcPr>
            <w:tcW w:w="3460" w:type="dxa"/>
            <w:tcBorders>
              <w:top w:val="nil"/>
              <w:left w:val="single" w:sz="12" w:space="0" w:color="7F7F7F"/>
              <w:bottom w:val="nil"/>
              <w:right w:val="single" w:sz="12" w:space="0" w:color="7F7F7F"/>
            </w:tcBorders>
            <w:shd w:val="clear" w:color="auto" w:fill="7F7F7F"/>
            <w:vAlign w:val="center"/>
            <w:hideMark/>
          </w:tcPr>
          <w:p w14:paraId="7505C522" w14:textId="77777777" w:rsidR="00B357DD" w:rsidRPr="0036472B" w:rsidRDefault="00B357DD">
            <w:pPr>
              <w:widowControl w:val="0"/>
              <w:autoSpaceDE w:val="0"/>
              <w:autoSpaceDN w:val="0"/>
              <w:adjustRightInd w:val="0"/>
              <w:spacing w:before="40" w:after="40"/>
              <w:ind w:left="108" w:right="108"/>
              <w:jc w:val="right"/>
              <w:rPr>
                <w:rFonts w:ascii="Arial" w:hAnsi="Arial" w:cs="Arial"/>
                <w:sz w:val="24"/>
                <w:szCs w:val="24"/>
              </w:rPr>
            </w:pPr>
            <w:r w:rsidRPr="0036472B">
              <w:rPr>
                <w:rFonts w:ascii="Arial" w:hAnsi="Arial" w:cs="Arial"/>
                <w:color w:val="FFFFFF"/>
                <w:sz w:val="16"/>
                <w:szCs w:val="16"/>
              </w:rPr>
              <w:t xml:space="preserve">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hideMark/>
          </w:tcPr>
          <w:p w14:paraId="7968A894" w14:textId="77777777" w:rsidR="00B357DD" w:rsidRPr="0036472B" w:rsidRDefault="00B357DD">
            <w:pPr>
              <w:widowControl w:val="0"/>
              <w:autoSpaceDE w:val="0"/>
              <w:autoSpaceDN w:val="0"/>
              <w:adjustRightInd w:val="0"/>
              <w:spacing w:before="40" w:after="40"/>
              <w:ind w:left="108" w:right="94"/>
              <w:rPr>
                <w:rFonts w:ascii="Arial" w:hAnsi="Arial" w:cs="Arial"/>
                <w:sz w:val="24"/>
                <w:szCs w:val="24"/>
              </w:rPr>
            </w:pPr>
            <w:r w:rsidRPr="0036472B">
              <w:rPr>
                <w:rFonts w:ascii="Arial" w:hAnsi="Arial" w:cs="Arial"/>
                <w:color w:val="000000"/>
                <w:sz w:val="16"/>
                <w:szCs w:val="16"/>
              </w:rPr>
              <w:t xml:space="preserve"> </w:t>
            </w:r>
          </w:p>
        </w:tc>
      </w:tr>
    </w:tbl>
    <w:p w14:paraId="1B93E29B" w14:textId="77777777" w:rsidR="00B357DD" w:rsidRPr="0036472B" w:rsidRDefault="00B357DD" w:rsidP="00B357DD">
      <w:pPr>
        <w:keepLines/>
        <w:widowControl w:val="0"/>
        <w:tabs>
          <w:tab w:val="left" w:pos="392"/>
        </w:tabs>
        <w:autoSpaceDE w:val="0"/>
        <w:autoSpaceDN w:val="0"/>
        <w:adjustRightInd w:val="0"/>
        <w:ind w:left="117" w:right="111" w:hanging="112"/>
        <w:jc w:val="both"/>
        <w:rPr>
          <w:rFonts w:ascii="Arial" w:hAnsi="Arial" w:cs="Arial"/>
          <w:sz w:val="24"/>
          <w:szCs w:val="24"/>
        </w:rPr>
      </w:pPr>
    </w:p>
    <w:p w14:paraId="13691C65" w14:textId="77777777" w:rsidR="00B357DD" w:rsidRPr="0036472B" w:rsidRDefault="00B357DD" w:rsidP="00B357DD">
      <w:pPr>
        <w:widowControl w:val="0"/>
        <w:autoSpaceDE w:val="0"/>
        <w:autoSpaceDN w:val="0"/>
        <w:adjustRightInd w:val="0"/>
        <w:spacing w:line="276" w:lineRule="auto"/>
        <w:ind w:left="117" w:right="111" w:hanging="142"/>
        <w:rPr>
          <w:rFonts w:ascii="Arial" w:hAnsi="Arial" w:cs="Arial"/>
          <w:sz w:val="24"/>
          <w:szCs w:val="24"/>
        </w:rPr>
      </w:pPr>
      <w:r w:rsidRPr="0036472B">
        <w:rPr>
          <w:rFonts w:ascii="Arial" w:hAnsi="Arial" w:cs="Arial"/>
          <w:color w:val="808080"/>
        </w:rPr>
        <w:t xml:space="preserve">PRÉCISIONS SUR LA PROPOSITION </w:t>
      </w:r>
      <w:r w:rsidRPr="0036472B">
        <w:rPr>
          <w:rFonts w:ascii="Arial" w:hAnsi="Arial" w:cs="Arial"/>
          <w:i/>
          <w:iCs/>
          <w:color w:val="808080"/>
          <w:sz w:val="18"/>
          <w:szCs w:val="18"/>
        </w:rPr>
        <w:t>(le cas échéant)</w:t>
      </w:r>
    </w:p>
    <w:tbl>
      <w:tblPr>
        <w:tblW w:w="0" w:type="auto"/>
        <w:tblInd w:w="24" w:type="dxa"/>
        <w:tblLayout w:type="fixed"/>
        <w:tblCellMar>
          <w:left w:w="0" w:type="dxa"/>
          <w:right w:w="0" w:type="dxa"/>
        </w:tblCellMar>
        <w:tblLook w:val="04A0" w:firstRow="1" w:lastRow="0" w:firstColumn="1" w:lastColumn="0" w:noHBand="0" w:noVBand="1"/>
      </w:tblPr>
      <w:tblGrid>
        <w:gridCol w:w="9322"/>
      </w:tblGrid>
      <w:tr w:rsidR="00B357DD" w:rsidRPr="0036472B" w14:paraId="0F9CE346" w14:textId="77777777" w:rsidTr="00B357DD">
        <w:tc>
          <w:tcPr>
            <w:tcW w:w="9322" w:type="dxa"/>
            <w:tcBorders>
              <w:top w:val="single" w:sz="12" w:space="0" w:color="7F7F7F"/>
              <w:left w:val="single" w:sz="12" w:space="0" w:color="7F7F7F"/>
              <w:bottom w:val="single" w:sz="12" w:space="0" w:color="7F7F7F"/>
              <w:right w:val="single" w:sz="12" w:space="0" w:color="7F7F7F"/>
            </w:tcBorders>
            <w:shd w:val="clear" w:color="auto" w:fill="FFFFFF"/>
          </w:tcPr>
          <w:p w14:paraId="4272F820" w14:textId="77777777" w:rsidR="00B357DD" w:rsidRPr="0036472B" w:rsidRDefault="00B357DD">
            <w:pPr>
              <w:keepLines/>
              <w:widowControl w:val="0"/>
              <w:tabs>
                <w:tab w:val="left" w:pos="392"/>
              </w:tabs>
              <w:autoSpaceDE w:val="0"/>
              <w:autoSpaceDN w:val="0"/>
              <w:adjustRightInd w:val="0"/>
              <w:ind w:left="108" w:right="106"/>
              <w:jc w:val="both"/>
              <w:rPr>
                <w:rFonts w:ascii="Arial" w:hAnsi="Arial" w:cs="Arial"/>
                <w:color w:val="000000"/>
              </w:rPr>
            </w:pPr>
          </w:p>
          <w:p w14:paraId="4FA5CE9F" w14:textId="77777777" w:rsidR="00B357DD" w:rsidRPr="0036472B" w:rsidRDefault="00B357DD">
            <w:pPr>
              <w:keepLines/>
              <w:widowControl w:val="0"/>
              <w:tabs>
                <w:tab w:val="left" w:pos="392"/>
              </w:tabs>
              <w:autoSpaceDE w:val="0"/>
              <w:autoSpaceDN w:val="0"/>
              <w:adjustRightInd w:val="0"/>
              <w:ind w:left="108" w:right="106"/>
              <w:jc w:val="both"/>
              <w:rPr>
                <w:rFonts w:ascii="Arial" w:hAnsi="Arial" w:cs="Arial"/>
                <w:color w:val="000000"/>
              </w:rPr>
            </w:pPr>
          </w:p>
          <w:p w14:paraId="26F4924A" w14:textId="77777777" w:rsidR="00B357DD" w:rsidRPr="0036472B" w:rsidRDefault="00B357DD">
            <w:pPr>
              <w:keepLines/>
              <w:widowControl w:val="0"/>
              <w:tabs>
                <w:tab w:val="left" w:pos="392"/>
              </w:tabs>
              <w:autoSpaceDE w:val="0"/>
              <w:autoSpaceDN w:val="0"/>
              <w:adjustRightInd w:val="0"/>
              <w:ind w:left="108" w:right="106"/>
              <w:jc w:val="both"/>
              <w:rPr>
                <w:rFonts w:ascii="Arial" w:hAnsi="Arial" w:cs="Arial"/>
                <w:color w:val="000000"/>
              </w:rPr>
            </w:pPr>
          </w:p>
        </w:tc>
      </w:tr>
    </w:tbl>
    <w:p w14:paraId="10C7A55C" w14:textId="77777777" w:rsidR="00B357DD" w:rsidRPr="0036472B" w:rsidRDefault="00B357DD" w:rsidP="00B357DD">
      <w:pPr>
        <w:keepLines/>
        <w:widowControl w:val="0"/>
        <w:tabs>
          <w:tab w:val="left" w:pos="392"/>
        </w:tabs>
        <w:autoSpaceDE w:val="0"/>
        <w:autoSpaceDN w:val="0"/>
        <w:adjustRightInd w:val="0"/>
        <w:ind w:left="117" w:right="111"/>
        <w:jc w:val="both"/>
        <w:rPr>
          <w:rFonts w:ascii="Arial" w:hAnsi="Arial" w:cs="Arial"/>
          <w:color w:val="000000"/>
          <w:sz w:val="24"/>
          <w:szCs w:val="24"/>
        </w:rPr>
      </w:pPr>
    </w:p>
    <w:p w14:paraId="561F8559" w14:textId="77777777" w:rsidR="00B357DD" w:rsidRPr="0036472B" w:rsidRDefault="00B357DD" w:rsidP="00B357DD">
      <w:pPr>
        <w:widowControl w:val="0"/>
        <w:autoSpaceDE w:val="0"/>
        <w:autoSpaceDN w:val="0"/>
        <w:adjustRightInd w:val="0"/>
        <w:spacing w:line="276" w:lineRule="auto"/>
        <w:ind w:left="117" w:right="111" w:hanging="142"/>
        <w:rPr>
          <w:rFonts w:ascii="Arial" w:hAnsi="Arial" w:cs="Arial"/>
          <w:color w:val="808080"/>
        </w:rPr>
      </w:pPr>
      <w:r w:rsidRPr="0036472B">
        <w:rPr>
          <w:rFonts w:ascii="Arial" w:hAnsi="Arial" w:cs="Arial"/>
          <w:color w:val="808080"/>
        </w:rPr>
        <w:t>RÉPARTITION DE LA PROPOSITION PAR COCONTRACTANT*</w:t>
      </w:r>
    </w:p>
    <w:p w14:paraId="124B99C0" w14:textId="77777777" w:rsidR="00B357DD" w:rsidRPr="0036472B" w:rsidRDefault="00B357DD" w:rsidP="00B357DD">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4A0" w:firstRow="1" w:lastRow="0" w:firstColumn="1" w:lastColumn="0" w:noHBand="0" w:noVBand="1"/>
      </w:tblPr>
      <w:tblGrid>
        <w:gridCol w:w="2806"/>
        <w:gridCol w:w="4252"/>
        <w:gridCol w:w="2268"/>
      </w:tblGrid>
      <w:tr w:rsidR="00B357DD" w:rsidRPr="0036472B" w14:paraId="4A884898" w14:textId="77777777" w:rsidTr="00B357D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hideMark/>
          </w:tcPr>
          <w:p w14:paraId="79561C3C" w14:textId="77777777" w:rsidR="00B357DD" w:rsidRPr="0036472B" w:rsidRDefault="00B357DD">
            <w:pPr>
              <w:keepLines/>
              <w:widowControl w:val="0"/>
              <w:autoSpaceDE w:val="0"/>
              <w:autoSpaceDN w:val="0"/>
              <w:adjustRightInd w:val="0"/>
              <w:spacing w:before="60" w:after="60"/>
              <w:ind w:left="108" w:right="102"/>
              <w:jc w:val="center"/>
              <w:rPr>
                <w:rFonts w:ascii="Arial" w:hAnsi="Arial" w:cs="Arial"/>
                <w:sz w:val="24"/>
                <w:szCs w:val="24"/>
              </w:rPr>
            </w:pPr>
            <w:r w:rsidRPr="0036472B">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hideMark/>
          </w:tcPr>
          <w:p w14:paraId="7786208E" w14:textId="77777777" w:rsidR="00B357DD" w:rsidRPr="0036472B" w:rsidRDefault="00B357DD">
            <w:pPr>
              <w:keepLines/>
              <w:widowControl w:val="0"/>
              <w:autoSpaceDE w:val="0"/>
              <w:autoSpaceDN w:val="0"/>
              <w:adjustRightInd w:val="0"/>
              <w:spacing w:before="60" w:after="60"/>
              <w:ind w:left="114" w:right="90"/>
              <w:jc w:val="center"/>
              <w:rPr>
                <w:rFonts w:ascii="Arial" w:hAnsi="Arial" w:cs="Arial"/>
                <w:sz w:val="24"/>
                <w:szCs w:val="24"/>
              </w:rPr>
            </w:pPr>
            <w:r w:rsidRPr="0036472B">
              <w:rPr>
                <w:rFonts w:ascii="Arial" w:hAnsi="Arial" w:cs="Arial"/>
                <w:color w:val="FFFFFF"/>
                <w:sz w:val="18"/>
                <w:szCs w:val="18"/>
              </w:rPr>
              <w:t>NATURE DES PRESTATIONS</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hideMark/>
          </w:tcPr>
          <w:p w14:paraId="6F9BE40A" w14:textId="77777777" w:rsidR="00B357DD" w:rsidRPr="0036472B" w:rsidRDefault="00B357DD">
            <w:pPr>
              <w:keepLines/>
              <w:widowControl w:val="0"/>
              <w:autoSpaceDE w:val="0"/>
              <w:autoSpaceDN w:val="0"/>
              <w:adjustRightInd w:val="0"/>
              <w:spacing w:before="60" w:after="60"/>
              <w:ind w:left="126" w:right="82"/>
              <w:jc w:val="center"/>
              <w:rPr>
                <w:rFonts w:ascii="Arial" w:hAnsi="Arial" w:cs="Arial"/>
                <w:sz w:val="24"/>
                <w:szCs w:val="24"/>
              </w:rPr>
            </w:pPr>
            <w:r w:rsidRPr="0036472B">
              <w:rPr>
                <w:rFonts w:ascii="Arial" w:hAnsi="Arial" w:cs="Arial"/>
                <w:color w:val="FFFFFF"/>
                <w:sz w:val="18"/>
                <w:szCs w:val="18"/>
              </w:rPr>
              <w:t>PART</w:t>
            </w:r>
          </w:p>
        </w:tc>
      </w:tr>
      <w:tr w:rsidR="00B357DD" w:rsidRPr="0036472B" w14:paraId="6A29F943" w14:textId="77777777" w:rsidTr="00B357DD">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6955DDE3" w14:textId="77777777" w:rsidR="00B357DD" w:rsidRPr="0036472B" w:rsidRDefault="00B357DD">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E2E322C" w14:textId="77777777" w:rsidR="00B357DD" w:rsidRPr="0036472B" w:rsidRDefault="00B357DD">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6D477A41"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r w:rsidRPr="0036472B">
              <w:rPr>
                <w:rFonts w:ascii="Arial" w:hAnsi="Arial" w:cs="Arial"/>
                <w:color w:val="000000"/>
                <w:sz w:val="18"/>
                <w:szCs w:val="18"/>
              </w:rPr>
              <w:t xml:space="preserve"> € HT</w:t>
            </w:r>
          </w:p>
        </w:tc>
      </w:tr>
      <w:tr w:rsidR="00B357DD" w:rsidRPr="0036472B" w14:paraId="6F23B5BD" w14:textId="77777777" w:rsidTr="00B357DD">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674C5DAC"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77B2839F"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1670596F"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r w:rsidRPr="0036472B">
              <w:rPr>
                <w:rFonts w:ascii="Arial" w:hAnsi="Arial" w:cs="Arial"/>
                <w:color w:val="000000"/>
                <w:sz w:val="18"/>
                <w:szCs w:val="18"/>
              </w:rPr>
              <w:t xml:space="preserve"> € HT</w:t>
            </w:r>
          </w:p>
        </w:tc>
      </w:tr>
      <w:tr w:rsidR="00B357DD" w:rsidRPr="0036472B" w14:paraId="76060EEE" w14:textId="77777777" w:rsidTr="00B357DD">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7FFF943"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420A64DE"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23CC7736"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r w:rsidRPr="0036472B">
              <w:rPr>
                <w:rFonts w:ascii="Arial" w:hAnsi="Arial" w:cs="Arial"/>
                <w:color w:val="000000"/>
                <w:sz w:val="18"/>
                <w:szCs w:val="18"/>
              </w:rPr>
              <w:t xml:space="preserve"> € HT</w:t>
            </w:r>
          </w:p>
        </w:tc>
      </w:tr>
      <w:tr w:rsidR="00B357DD" w:rsidRPr="0036472B" w14:paraId="04D635D6" w14:textId="77777777" w:rsidTr="00B357DD">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6177C921"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4B6BDCD1"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04031200"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r w:rsidRPr="0036472B">
              <w:rPr>
                <w:rFonts w:ascii="Arial" w:hAnsi="Arial" w:cs="Arial"/>
                <w:color w:val="000000"/>
                <w:sz w:val="18"/>
                <w:szCs w:val="18"/>
              </w:rPr>
              <w:t xml:space="preserve"> € HT</w:t>
            </w:r>
          </w:p>
        </w:tc>
      </w:tr>
      <w:tr w:rsidR="00B357DD" w:rsidRPr="0036472B" w14:paraId="7E22C5A9" w14:textId="77777777" w:rsidTr="00B357DD">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8DC102F"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1D65B2D1"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6189CA4D"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r w:rsidRPr="0036472B">
              <w:rPr>
                <w:rFonts w:ascii="Arial" w:hAnsi="Arial" w:cs="Arial"/>
                <w:color w:val="000000"/>
                <w:sz w:val="18"/>
                <w:szCs w:val="18"/>
              </w:rPr>
              <w:t xml:space="preserve"> € HT</w:t>
            </w:r>
          </w:p>
        </w:tc>
      </w:tr>
      <w:tr w:rsidR="00B357DD" w:rsidRPr="0036472B" w14:paraId="2D0CCEC6" w14:textId="77777777" w:rsidTr="00B357DD">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705CE7F"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4CF9967"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hideMark/>
          </w:tcPr>
          <w:p w14:paraId="3B3CF842" w14:textId="77777777" w:rsidR="00B357DD" w:rsidRPr="0036472B" w:rsidRDefault="00B357DD">
            <w:pPr>
              <w:widowControl w:val="0"/>
              <w:autoSpaceDE w:val="0"/>
              <w:autoSpaceDN w:val="0"/>
              <w:adjustRightInd w:val="0"/>
              <w:spacing w:before="60" w:after="60"/>
              <w:ind w:left="126" w:right="82"/>
              <w:jc w:val="right"/>
              <w:rPr>
                <w:rFonts w:ascii="Arial" w:hAnsi="Arial" w:cs="Arial"/>
                <w:sz w:val="24"/>
                <w:szCs w:val="24"/>
              </w:rPr>
            </w:pPr>
            <w:r w:rsidRPr="0036472B">
              <w:rPr>
                <w:rFonts w:ascii="Arial" w:hAnsi="Arial" w:cs="Arial"/>
                <w:color w:val="000000"/>
                <w:sz w:val="18"/>
                <w:szCs w:val="18"/>
              </w:rPr>
              <w:t xml:space="preserve"> € HT</w:t>
            </w:r>
          </w:p>
        </w:tc>
      </w:tr>
    </w:tbl>
    <w:p w14:paraId="5F6550C1" w14:textId="77777777" w:rsidR="00B357DD" w:rsidRPr="0036472B" w:rsidRDefault="00B357DD" w:rsidP="00B357DD">
      <w:pPr>
        <w:keepLines/>
        <w:widowControl w:val="0"/>
        <w:tabs>
          <w:tab w:val="left" w:pos="392"/>
        </w:tabs>
        <w:autoSpaceDE w:val="0"/>
        <w:autoSpaceDN w:val="0"/>
        <w:adjustRightInd w:val="0"/>
        <w:ind w:left="117" w:right="111"/>
        <w:jc w:val="both"/>
        <w:rPr>
          <w:rFonts w:ascii="Arial" w:hAnsi="Arial" w:cs="Arial"/>
          <w:sz w:val="24"/>
          <w:szCs w:val="24"/>
        </w:rPr>
      </w:pPr>
      <w:r w:rsidRPr="0036472B">
        <w:rPr>
          <w:rFonts w:ascii="Arial" w:hAnsi="Arial" w:cs="Arial"/>
          <w:color w:val="000000"/>
          <w:sz w:val="14"/>
          <w:szCs w:val="14"/>
        </w:rPr>
        <w:t>* Adapter le tableau en ajoutant des lignes si besoin (nombres de fournisseurs).</w:t>
      </w:r>
    </w:p>
    <w:p w14:paraId="7D3DC653" w14:textId="45EE6BB2" w:rsidR="002F0BBD" w:rsidRDefault="002F0BBD" w:rsidP="0036472B">
      <w:pPr>
        <w:pStyle w:val="fcase1ertab"/>
        <w:tabs>
          <w:tab w:val="clear" w:pos="426"/>
          <w:tab w:val="left" w:pos="851"/>
        </w:tabs>
        <w:spacing w:before="120"/>
        <w:ind w:left="0" w:firstLine="0"/>
        <w:rPr>
          <w:rFonts w:ascii="Arial" w:hAnsi="Arial" w:cs="Arial"/>
          <w:strike/>
        </w:rPr>
      </w:pPr>
    </w:p>
    <w:p w14:paraId="7311C425" w14:textId="77777777" w:rsidR="004D16DD" w:rsidRPr="000946C2" w:rsidRDefault="004D16DD" w:rsidP="004D16DD">
      <w:pPr>
        <w:pStyle w:val="fcase1ertab"/>
        <w:tabs>
          <w:tab w:val="left" w:pos="851"/>
        </w:tabs>
        <w:ind w:left="0" w:firstLine="0"/>
        <w:rPr>
          <w:rFonts w:ascii="Arial" w:hAnsi="Arial" w:cs="Arial"/>
          <w:i/>
        </w:rPr>
      </w:pPr>
      <w:r w:rsidRPr="000946C2">
        <w:rPr>
          <w:rFonts w:ascii="Arial" w:hAnsi="Arial" w:cs="Arial"/>
          <w:b/>
        </w:rPr>
        <w:t>Compte (s) à créditer</w:t>
      </w:r>
    </w:p>
    <w:p w14:paraId="0B9EBAA1" w14:textId="77777777" w:rsidR="004D16DD" w:rsidRPr="000946C2" w:rsidRDefault="004D16DD" w:rsidP="004D16DD">
      <w:pPr>
        <w:pStyle w:val="fcase1ertab"/>
        <w:tabs>
          <w:tab w:val="left" w:pos="851"/>
        </w:tabs>
        <w:spacing w:before="120"/>
        <w:ind w:left="0" w:firstLine="0"/>
        <w:rPr>
          <w:rFonts w:ascii="Arial" w:hAnsi="Arial" w:cs="Arial"/>
          <w:b/>
        </w:rPr>
      </w:pPr>
      <w:r w:rsidRPr="000946C2">
        <w:rPr>
          <w:rFonts w:ascii="Arial" w:hAnsi="Arial" w:cs="Arial"/>
          <w:i/>
        </w:rPr>
        <w:t>(Joindre un ou des relevé(s) d’identité bancaire ou postal.)</w:t>
      </w:r>
    </w:p>
    <w:p w14:paraId="636A5747" w14:textId="77777777" w:rsidR="004D16DD" w:rsidRPr="000946C2" w:rsidRDefault="004D16DD" w:rsidP="004D16DD">
      <w:pPr>
        <w:pStyle w:val="fcasegauche"/>
        <w:tabs>
          <w:tab w:val="left" w:pos="426"/>
          <w:tab w:val="left" w:pos="851"/>
        </w:tabs>
        <w:spacing w:after="0"/>
        <w:ind w:left="0" w:firstLine="0"/>
        <w:jc w:val="left"/>
        <w:rPr>
          <w:rFonts w:ascii="Arial" w:hAnsi="Arial" w:cs="Arial"/>
          <w:b/>
        </w:rPr>
      </w:pP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4D16DD" w14:paraId="6873157D"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01A31FC1" w14:textId="77777777" w:rsidR="004D16DD" w:rsidRDefault="004D16DD" w:rsidP="00066B73">
            <w:pPr>
              <w:keepLines/>
              <w:widowControl w:val="0"/>
              <w:autoSpaceDE w:val="0"/>
              <w:autoSpaceDN w:val="0"/>
              <w:adjustRightInd w:val="0"/>
              <w:spacing w:before="60" w:after="60"/>
              <w:ind w:left="108" w:right="102"/>
              <w:jc w:val="center"/>
              <w:rPr>
                <w:rFonts w:ascii="Arial" w:hAnsi="Arial" w:cs="Arial"/>
                <w:sz w:val="24"/>
                <w:szCs w:val="24"/>
              </w:rPr>
            </w:pPr>
            <w:r>
              <w:rPr>
                <w:rFonts w:ascii="Arial" w:hAnsi="Arial"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tcPr>
          <w:p w14:paraId="6A05E43C" w14:textId="77777777" w:rsidR="004D16DD" w:rsidRDefault="004D16DD" w:rsidP="00066B73">
            <w:pPr>
              <w:keepLines/>
              <w:widowControl w:val="0"/>
              <w:autoSpaceDE w:val="0"/>
              <w:autoSpaceDN w:val="0"/>
              <w:adjustRightInd w:val="0"/>
              <w:spacing w:before="60" w:after="60"/>
              <w:ind w:left="114" w:right="90"/>
              <w:jc w:val="center"/>
              <w:rPr>
                <w:rFonts w:ascii="Arial" w:hAnsi="Arial" w:cs="Arial"/>
                <w:sz w:val="24"/>
                <w:szCs w:val="24"/>
              </w:rPr>
            </w:pPr>
            <w:r>
              <w:rPr>
                <w:rFonts w:ascii="Arial" w:hAnsi="Arial" w:cs="Arial"/>
                <w:color w:val="FFFFFF"/>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tcPr>
          <w:p w14:paraId="7F11C9AE"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r>
              <w:rPr>
                <w:rFonts w:ascii="Arial" w:hAnsi="Arial" w:cs="Arial"/>
                <w:color w:val="FFFFFF"/>
                <w:sz w:val="18"/>
                <w:szCs w:val="18"/>
              </w:rPr>
              <w:t>COMPLEMENTS*</w:t>
            </w:r>
          </w:p>
        </w:tc>
      </w:tr>
      <w:tr w:rsidR="004D16DD" w14:paraId="64DD13D8"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20C513A"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4D94D85D"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23D4DC3"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4D16DD" w14:paraId="57B98CF9"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104F35CA"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49CF4493"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2F868C1A"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4D16DD" w14:paraId="5FF5C4D1"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046209E6"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40225D13"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0159754D"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4D16DD" w14:paraId="42F4BB17"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728C6874"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F903057"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299B395F"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4D16DD" w14:paraId="31E8FA1B"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1BA496E"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29FE644"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6B51885B"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r>
      <w:tr w:rsidR="004D16DD" w14:paraId="0DB66E4E" w14:textId="77777777" w:rsidTr="00066B73">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1CF98C7"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424E243"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608E142" w14:textId="77777777" w:rsidR="004D16DD" w:rsidRDefault="004D16DD" w:rsidP="00066B73">
            <w:pPr>
              <w:keepLines/>
              <w:widowControl w:val="0"/>
              <w:autoSpaceDE w:val="0"/>
              <w:autoSpaceDN w:val="0"/>
              <w:adjustRightInd w:val="0"/>
              <w:spacing w:before="60" w:after="60"/>
              <w:ind w:left="126" w:right="82"/>
              <w:jc w:val="center"/>
              <w:rPr>
                <w:rFonts w:ascii="Arial" w:hAnsi="Arial" w:cs="Arial"/>
                <w:sz w:val="24"/>
                <w:szCs w:val="24"/>
              </w:rPr>
            </w:pPr>
          </w:p>
        </w:tc>
      </w:tr>
    </w:tbl>
    <w:p w14:paraId="2AB26B32" w14:textId="77777777" w:rsidR="004D16DD" w:rsidRDefault="004D16DD" w:rsidP="004D16DD">
      <w:pPr>
        <w:widowControl w:val="0"/>
        <w:tabs>
          <w:tab w:val="left" w:pos="392"/>
        </w:tabs>
        <w:autoSpaceDE w:val="0"/>
        <w:autoSpaceDN w:val="0"/>
        <w:adjustRightInd w:val="0"/>
        <w:ind w:left="117" w:right="111"/>
        <w:jc w:val="both"/>
        <w:rPr>
          <w:rFonts w:ascii="Arial" w:hAnsi="Arial" w:cs="Arial"/>
          <w:color w:val="000000"/>
          <w:sz w:val="14"/>
          <w:szCs w:val="1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w:t>
      </w:r>
    </w:p>
    <w:p w14:paraId="19C7343C" w14:textId="77777777" w:rsidR="004D16DD" w:rsidRDefault="004D16DD" w:rsidP="004D16DD">
      <w:pPr>
        <w:pStyle w:val="fcasegauche"/>
        <w:tabs>
          <w:tab w:val="left" w:pos="426"/>
          <w:tab w:val="left" w:pos="851"/>
        </w:tabs>
        <w:spacing w:after="0"/>
        <w:ind w:left="0" w:firstLine="0"/>
        <w:jc w:val="left"/>
        <w:rPr>
          <w:rFonts w:ascii="Arial" w:hAnsi="Arial" w:cs="Arial"/>
          <w:b/>
        </w:rPr>
      </w:pPr>
    </w:p>
    <w:p w14:paraId="0A2B97D3" w14:textId="77777777" w:rsidR="004D16DD" w:rsidRPr="00A912E8" w:rsidRDefault="004D16DD" w:rsidP="004D16DD">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b/>
          <w:bCs/>
        </w:rPr>
        <w:lastRenderedPageBreak/>
        <w:t>Important :</w:t>
      </w:r>
      <w:r w:rsidRPr="00A912E8">
        <w:rPr>
          <w:rFonts w:ascii="Arial" w:hAnsi="Arial" w:cs="Arial"/>
        </w:rPr>
        <w:t xml:space="preserve"> En cas de groupement conjoint, la répartition des prestations entre les membres du groupement doit être annexée. Les coordonnées bancaires de chaque membre doivent être transmises dans le dossier du groupement. </w:t>
      </w:r>
    </w:p>
    <w:p w14:paraId="456C2BB4" w14:textId="77777777" w:rsidR="004D16DD" w:rsidRPr="00A912E8" w:rsidRDefault="004D16DD" w:rsidP="004D16DD">
      <w:pPr>
        <w:keepLines/>
        <w:widowControl w:val="0"/>
        <w:tabs>
          <w:tab w:val="left" w:pos="392"/>
        </w:tabs>
        <w:autoSpaceDE w:val="0"/>
        <w:autoSpaceDN w:val="0"/>
        <w:adjustRightInd w:val="0"/>
        <w:ind w:left="117" w:right="111"/>
        <w:jc w:val="both"/>
        <w:rPr>
          <w:rFonts w:ascii="Arial" w:hAnsi="Arial" w:cs="Arial"/>
        </w:rPr>
      </w:pPr>
    </w:p>
    <w:p w14:paraId="61D57F1E" w14:textId="77777777" w:rsidR="004D16DD" w:rsidRDefault="004D16DD" w:rsidP="004D16DD">
      <w:pPr>
        <w:keepLines/>
        <w:widowControl w:val="0"/>
        <w:tabs>
          <w:tab w:val="left" w:pos="392"/>
        </w:tabs>
        <w:autoSpaceDE w:val="0"/>
        <w:autoSpaceDN w:val="0"/>
        <w:adjustRightInd w:val="0"/>
        <w:ind w:left="117" w:right="111"/>
        <w:jc w:val="both"/>
        <w:rPr>
          <w:rFonts w:ascii="Arial" w:hAnsi="Arial" w:cs="Arial"/>
          <w:sz w:val="24"/>
          <w:szCs w:val="24"/>
        </w:rPr>
      </w:pPr>
      <w:r w:rsidRPr="00A912E8">
        <w:rPr>
          <w:rFonts w:ascii="Arial" w:hAnsi="Arial" w:cs="Arial"/>
        </w:rPr>
        <w:t xml:space="preserve">En cas de groupement solidaire et en l’absence de répartition précise, le paiement s’effectue : </w:t>
      </w:r>
    </w:p>
    <w:p w14:paraId="567A7CDC" w14:textId="77777777" w:rsidR="004D16DD" w:rsidRDefault="004D16DD" w:rsidP="004D16DD">
      <w:pPr>
        <w:keepLines/>
        <w:widowControl w:val="0"/>
        <w:tabs>
          <w:tab w:val="left" w:pos="392"/>
        </w:tabs>
        <w:autoSpaceDE w:val="0"/>
        <w:autoSpaceDN w:val="0"/>
        <w:adjustRightInd w:val="0"/>
        <w:ind w:left="117" w:right="111"/>
        <w:jc w:val="both"/>
        <w:rPr>
          <w:rFonts w:ascii="Arial" w:hAnsi="Arial" w:cs="Arial"/>
          <w:sz w:val="24"/>
          <w:szCs w:val="24"/>
        </w:rPr>
      </w:pPr>
      <w:r>
        <w:rPr>
          <w:rFonts w:ascii="Arial" w:hAnsi="Arial" w:cs="Arial"/>
          <w:sz w:val="24"/>
          <w:szCs w:val="24"/>
        </w:rPr>
        <w:tab/>
      </w:r>
      <w:r w:rsidRPr="00A912E8">
        <w:rPr>
          <w:rFonts w:ascii="Arial" w:hAnsi="Arial" w:cs="Arial"/>
        </w:rPr>
        <w:t xml:space="preserve">- Soit sur un compte unique ouvert au nom du groupement, </w:t>
      </w:r>
    </w:p>
    <w:p w14:paraId="3414F165" w14:textId="77777777" w:rsidR="004D16DD" w:rsidRPr="00A912E8" w:rsidRDefault="004D16DD" w:rsidP="004D16DD">
      <w:pPr>
        <w:keepLines/>
        <w:widowControl w:val="0"/>
        <w:tabs>
          <w:tab w:val="left" w:pos="392"/>
        </w:tabs>
        <w:autoSpaceDE w:val="0"/>
        <w:autoSpaceDN w:val="0"/>
        <w:adjustRightInd w:val="0"/>
        <w:ind w:left="392" w:right="111"/>
        <w:jc w:val="both"/>
        <w:rPr>
          <w:rFonts w:ascii="Arial" w:hAnsi="Arial" w:cs="Arial"/>
          <w:sz w:val="24"/>
          <w:szCs w:val="24"/>
        </w:rPr>
      </w:pPr>
      <w:r w:rsidRPr="00A912E8">
        <w:rPr>
          <w:rFonts w:ascii="Arial" w:hAnsi="Arial" w:cs="Arial"/>
        </w:rPr>
        <w:t>- Soit sur le compte courant du mandataire s’il est habilité à ce titre par les membres du groupement : dans ce cas, les cotraitants doivent joindre ladite habilitation</w:t>
      </w:r>
    </w:p>
    <w:p w14:paraId="227D71A1" w14:textId="77777777" w:rsidR="004D16DD" w:rsidRPr="000946C2" w:rsidRDefault="004D16DD" w:rsidP="004D16DD">
      <w:pPr>
        <w:pStyle w:val="fcasegauche"/>
        <w:tabs>
          <w:tab w:val="left" w:pos="426"/>
          <w:tab w:val="left" w:pos="851"/>
        </w:tabs>
        <w:spacing w:after="0"/>
        <w:ind w:left="0" w:firstLine="0"/>
        <w:jc w:val="left"/>
        <w:rPr>
          <w:rFonts w:ascii="Arial" w:hAnsi="Arial" w:cs="Arial"/>
          <w:b/>
        </w:rPr>
      </w:pPr>
    </w:p>
    <w:p w14:paraId="13D0E1D5" w14:textId="5A9FFA88" w:rsidR="00172811" w:rsidRPr="0036472B" w:rsidRDefault="006B1795" w:rsidP="0088048A">
      <w:pPr>
        <w:pStyle w:val="Titre4"/>
        <w:numPr>
          <w:ilvl w:val="0"/>
          <w:numId w:val="0"/>
        </w:numPr>
        <w:tabs>
          <w:tab w:val="clear" w:pos="4111"/>
          <w:tab w:val="left" w:pos="426"/>
          <w:tab w:val="left" w:pos="851"/>
        </w:tabs>
      </w:pPr>
      <w:r w:rsidRPr="0036472B">
        <w:t>B</w:t>
      </w:r>
      <w:r w:rsidR="00B357DD" w:rsidRPr="0036472B">
        <w:t xml:space="preserve">2 </w:t>
      </w:r>
      <w:r w:rsidRPr="0036472B">
        <w:t>-</w:t>
      </w:r>
      <w:r w:rsidRPr="0036472B">
        <w:rPr>
          <w:b w:val="0"/>
        </w:rPr>
        <w:t xml:space="preserve"> </w:t>
      </w:r>
      <w:r w:rsidRPr="0036472B">
        <w:t xml:space="preserve">Durée d’exécution du marché </w:t>
      </w:r>
    </w:p>
    <w:p w14:paraId="4F7460A6" w14:textId="77777777" w:rsidR="00172811" w:rsidRPr="0036472B" w:rsidRDefault="00172811" w:rsidP="009B45B9">
      <w:pPr>
        <w:tabs>
          <w:tab w:val="left" w:pos="576"/>
          <w:tab w:val="left" w:pos="851"/>
        </w:tabs>
        <w:jc w:val="both"/>
        <w:rPr>
          <w:rFonts w:ascii="Arial" w:hAnsi="Arial" w:cs="Arial"/>
        </w:rPr>
      </w:pPr>
    </w:p>
    <w:p w14:paraId="3EACA9F4" w14:textId="06A6EDD9" w:rsidR="00172811" w:rsidRPr="0036472B" w:rsidRDefault="006B1795" w:rsidP="009B45B9">
      <w:pPr>
        <w:tabs>
          <w:tab w:val="left" w:pos="576"/>
          <w:tab w:val="left" w:pos="851"/>
        </w:tabs>
        <w:jc w:val="both"/>
        <w:rPr>
          <w:rFonts w:ascii="Arial" w:hAnsi="Arial" w:cs="Arial"/>
          <w:i/>
        </w:rPr>
      </w:pPr>
      <w:r w:rsidRPr="0036472B">
        <w:rPr>
          <w:rFonts w:ascii="Arial" w:hAnsi="Arial" w:cs="Arial"/>
        </w:rPr>
        <w:t xml:space="preserve">La durée d’exécution du marché </w:t>
      </w:r>
      <w:r w:rsidR="00656C6B" w:rsidRPr="0036472B">
        <w:rPr>
          <w:rFonts w:ascii="Arial" w:hAnsi="Arial" w:cs="Arial"/>
        </w:rPr>
        <w:t xml:space="preserve">s’entend en </w:t>
      </w:r>
      <w:r w:rsidR="00460F9B" w:rsidRPr="0036472B">
        <w:rPr>
          <w:rFonts w:ascii="Arial" w:hAnsi="Arial" w:cs="Arial"/>
        </w:rPr>
        <w:t>délais d’exécution</w:t>
      </w:r>
      <w:r w:rsidR="00656C6B" w:rsidRPr="0036472B">
        <w:rPr>
          <w:rFonts w:ascii="Arial" w:hAnsi="Arial" w:cs="Arial"/>
        </w:rPr>
        <w:t xml:space="preserve">. Ce délai d’exécution </w:t>
      </w:r>
      <w:r w:rsidRPr="0036472B">
        <w:rPr>
          <w:rFonts w:ascii="Arial" w:hAnsi="Arial" w:cs="Arial"/>
        </w:rPr>
        <w:t xml:space="preserve">est de </w:t>
      </w:r>
      <w:r w:rsidR="00CE6161" w:rsidRPr="0036472B">
        <w:rPr>
          <w:rFonts w:ascii="Arial" w:hAnsi="Arial" w:cs="Arial"/>
        </w:rPr>
        <w:t>22</w:t>
      </w:r>
      <w:r w:rsidRPr="0036472B">
        <w:rPr>
          <w:rFonts w:ascii="Arial" w:hAnsi="Arial" w:cs="Arial"/>
        </w:rPr>
        <w:t xml:space="preserve"> mois </w:t>
      </w:r>
      <w:r w:rsidR="00656C6B" w:rsidRPr="0036472B">
        <w:rPr>
          <w:rFonts w:ascii="Arial" w:hAnsi="Arial" w:cs="Arial"/>
        </w:rPr>
        <w:t>(y compris période de préparation</w:t>
      </w:r>
      <w:r w:rsidR="00CE6161" w:rsidRPr="0036472B">
        <w:rPr>
          <w:rFonts w:ascii="Arial" w:hAnsi="Arial" w:cs="Arial"/>
        </w:rPr>
        <w:t xml:space="preserve"> de 2 mois</w:t>
      </w:r>
      <w:r w:rsidR="00656C6B" w:rsidRPr="0036472B">
        <w:rPr>
          <w:rFonts w:ascii="Arial" w:hAnsi="Arial" w:cs="Arial"/>
        </w:rPr>
        <w:t xml:space="preserve">) </w:t>
      </w:r>
      <w:r w:rsidRPr="0036472B">
        <w:rPr>
          <w:rFonts w:ascii="Arial" w:hAnsi="Arial" w:cs="Arial"/>
        </w:rPr>
        <w:t>à compter de </w:t>
      </w:r>
      <w:r w:rsidR="00CE6161" w:rsidRPr="0036472B">
        <w:rPr>
          <w:rFonts w:ascii="Arial" w:hAnsi="Arial" w:cs="Arial"/>
        </w:rPr>
        <w:t>la date de notification</w:t>
      </w:r>
      <w:r w:rsidR="0062022A">
        <w:rPr>
          <w:rFonts w:ascii="Arial" w:hAnsi="Arial" w:cs="Arial"/>
        </w:rPr>
        <w:t xml:space="preserve"> valant </w:t>
      </w:r>
      <w:r w:rsidR="00CE6161" w:rsidRPr="0036472B">
        <w:rPr>
          <w:rFonts w:ascii="Arial" w:hAnsi="Arial" w:cs="Arial"/>
        </w:rPr>
        <w:t>ordre de service de démarrage</w:t>
      </w:r>
      <w:r w:rsidR="0062022A">
        <w:rPr>
          <w:rFonts w:ascii="Arial" w:hAnsi="Arial" w:cs="Arial"/>
        </w:rPr>
        <w:t xml:space="preserve"> des travaux</w:t>
      </w:r>
      <w:r w:rsidR="00CE6161" w:rsidRPr="0036472B">
        <w:rPr>
          <w:rFonts w:ascii="Arial" w:hAnsi="Arial" w:cs="Arial"/>
        </w:rPr>
        <w:t xml:space="preserve">. </w:t>
      </w:r>
    </w:p>
    <w:p w14:paraId="7C8236A0" w14:textId="77777777" w:rsidR="00172811" w:rsidRPr="0036472B" w:rsidRDefault="00172811" w:rsidP="009B45B9">
      <w:pPr>
        <w:tabs>
          <w:tab w:val="left" w:pos="426"/>
          <w:tab w:val="left" w:pos="851"/>
        </w:tabs>
        <w:jc w:val="both"/>
        <w:rPr>
          <w:rFonts w:ascii="Arial" w:hAnsi="Arial" w:cs="Arial"/>
          <w:b/>
        </w:rPr>
      </w:pPr>
    </w:p>
    <w:p w14:paraId="2A7694BC" w14:textId="4120B093" w:rsidR="00172811" w:rsidRPr="0036472B" w:rsidRDefault="006B1795" w:rsidP="009B45B9">
      <w:pPr>
        <w:pStyle w:val="fcasegauche"/>
        <w:tabs>
          <w:tab w:val="left" w:pos="426"/>
          <w:tab w:val="left" w:pos="851"/>
        </w:tabs>
        <w:spacing w:after="0"/>
        <w:ind w:left="0" w:firstLine="0"/>
        <w:jc w:val="left"/>
        <w:rPr>
          <w:rFonts w:ascii="Arial" w:hAnsi="Arial" w:cs="Arial"/>
          <w:i/>
        </w:rPr>
      </w:pPr>
      <w:r w:rsidRPr="0036472B">
        <w:rPr>
          <w:rFonts w:ascii="Arial" w:hAnsi="Arial" w:cs="Arial"/>
        </w:rPr>
        <w:t>Le marché est reconductible :</w:t>
      </w:r>
      <w:r w:rsidRPr="0036472B">
        <w:rPr>
          <w:rFonts w:ascii="Arial" w:hAnsi="Arial" w:cs="Arial"/>
        </w:rPr>
        <w:tab/>
      </w:r>
      <w:r w:rsidRPr="0036472B">
        <w:rPr>
          <w:rFonts w:ascii="Arial" w:hAnsi="Arial" w:cs="Arial"/>
        </w:rPr>
        <w:tab/>
      </w:r>
      <w:r w:rsidRPr="0036472B">
        <w:rPr>
          <w:rFonts w:ascii="Arial" w:eastAsia="Wingdings 2" w:hAnsi="Arial" w:cs="Arial"/>
        </w:rPr>
        <w:sym w:font="Wingdings 2" w:char="F053"/>
      </w:r>
      <w:r w:rsidRPr="0036472B">
        <w:rPr>
          <w:rFonts w:ascii="Arial" w:hAnsi="Arial" w:cs="Arial"/>
        </w:rPr>
        <w:tab/>
        <w:t>Non</w:t>
      </w:r>
      <w:r w:rsidRPr="0036472B">
        <w:rPr>
          <w:rFonts w:ascii="Arial" w:hAnsi="Arial" w:cs="Arial"/>
        </w:rPr>
        <w:tab/>
      </w:r>
      <w:r w:rsidRPr="0036472B">
        <w:rPr>
          <w:rFonts w:ascii="Arial" w:hAnsi="Arial" w:cs="Arial"/>
        </w:rPr>
        <w:tab/>
      </w:r>
      <w:r w:rsidRPr="0036472B">
        <w:rPr>
          <w:rFonts w:ascii="Arial" w:hAnsi="Arial" w:cs="Arial"/>
        </w:rPr>
        <w:tab/>
      </w:r>
      <w:r w:rsidRPr="0036472B">
        <w:rPr>
          <w:rFonts w:ascii="Arial" w:eastAsia="Wingdings 2" w:hAnsi="Arial" w:cs="Arial"/>
        </w:rPr>
        <w:sym w:font="Wingdings 2" w:char="F0A3"/>
      </w:r>
      <w:r w:rsidRPr="0036472B">
        <w:rPr>
          <w:rFonts w:ascii="Arial" w:hAnsi="Arial" w:cs="Arial"/>
        </w:rPr>
        <w:tab/>
        <w:t>Oui</w:t>
      </w:r>
    </w:p>
    <w:p w14:paraId="2234BD66" w14:textId="77777777" w:rsidR="00172811" w:rsidRPr="0036472B" w:rsidRDefault="006B1795" w:rsidP="009B45B9">
      <w:pPr>
        <w:tabs>
          <w:tab w:val="left" w:pos="851"/>
        </w:tabs>
        <w:rPr>
          <w:rFonts w:ascii="Arial" w:hAnsi="Arial" w:cs="Arial"/>
        </w:rPr>
      </w:pPr>
      <w:r w:rsidRPr="0036472B">
        <w:rPr>
          <w:rFonts w:ascii="Arial" w:hAnsi="Arial" w:cs="Arial"/>
          <w:i/>
        </w:rPr>
        <w:t>(Cocher la case correspondante.)</w:t>
      </w:r>
    </w:p>
    <w:p w14:paraId="0AA6CEE7" w14:textId="77777777" w:rsidR="00172811" w:rsidRPr="0036472B" w:rsidRDefault="00172811" w:rsidP="00CC1776">
      <w:pPr>
        <w:tabs>
          <w:tab w:val="left" w:pos="426"/>
          <w:tab w:val="left" w:pos="851"/>
        </w:tabs>
        <w:spacing w:before="120"/>
        <w:jc w:val="both"/>
        <w:rPr>
          <w:rFonts w:ascii="Arial" w:hAnsi="Arial" w:cs="Arial"/>
          <w:b/>
        </w:rPr>
      </w:pPr>
    </w:p>
    <w:p w14:paraId="348C38D7" w14:textId="465B193C" w:rsidR="00172811" w:rsidRPr="0036472B" w:rsidRDefault="00172811" w:rsidP="00172811">
      <w:pPr>
        <w:tabs>
          <w:tab w:val="left" w:pos="426"/>
          <w:tab w:val="left" w:pos="851"/>
        </w:tabs>
        <w:jc w:val="both"/>
        <w:rPr>
          <w:rFonts w:ascii="Arial" w:hAnsi="Arial" w:cs="Arial"/>
          <w:b/>
        </w:rPr>
      </w:pPr>
      <w:r w:rsidRPr="0036472B">
        <w:rPr>
          <w:rFonts w:ascii="Arial" w:hAnsi="Arial" w:cs="Arial"/>
          <w:b/>
        </w:rPr>
        <w:t>B</w:t>
      </w:r>
      <w:r w:rsidR="00B357DD" w:rsidRPr="0036472B">
        <w:rPr>
          <w:rFonts w:ascii="Arial" w:hAnsi="Arial" w:cs="Arial"/>
          <w:b/>
        </w:rPr>
        <w:t>3</w:t>
      </w:r>
      <w:r w:rsidRPr="0036472B">
        <w:rPr>
          <w:rFonts w:ascii="Arial" w:hAnsi="Arial" w:cs="Arial"/>
          <w:b/>
        </w:rPr>
        <w:t xml:space="preserve"> – Avance </w:t>
      </w:r>
    </w:p>
    <w:p w14:paraId="026D708B" w14:textId="77777777" w:rsidR="00172811" w:rsidRPr="0036472B" w:rsidRDefault="00172811" w:rsidP="00172811">
      <w:pPr>
        <w:tabs>
          <w:tab w:val="right" w:leader="dot" w:pos="9356"/>
        </w:tabs>
        <w:jc w:val="both"/>
        <w:rPr>
          <w:rFonts w:ascii="Arial" w:hAnsi="Arial" w:cs="Arial"/>
        </w:rPr>
      </w:pPr>
    </w:p>
    <w:p w14:paraId="3B832F35" w14:textId="77777777" w:rsidR="00172811" w:rsidRPr="0036472B" w:rsidRDefault="00172811" w:rsidP="00172811">
      <w:pPr>
        <w:tabs>
          <w:tab w:val="right" w:leader="dot" w:pos="9356"/>
        </w:tabs>
        <w:jc w:val="both"/>
        <w:rPr>
          <w:rFonts w:ascii="Arial" w:hAnsi="Arial" w:cs="Arial"/>
          <w:color w:val="000000"/>
          <w:lang w:eastAsia="fr-FR"/>
        </w:rPr>
      </w:pPr>
      <w:r w:rsidRPr="0036472B">
        <w:rPr>
          <w:rFonts w:ascii="Arial" w:hAnsi="Arial" w:cs="Arial"/>
          <w:color w:val="000000"/>
          <w:lang w:eastAsia="fr-FR"/>
        </w:rPr>
        <w:t>Une avance est accordée au titulaire du marché</w:t>
      </w:r>
      <w:r w:rsidRPr="0036472B">
        <w:rPr>
          <w:rFonts w:ascii="Arial" w:hAnsi="Arial" w:cs="Arial"/>
          <w:b/>
          <w:bCs/>
          <w:color w:val="000000"/>
          <w:lang w:eastAsia="fr-FR"/>
        </w:rPr>
        <w:t>, sauf renoncement de sa part.</w:t>
      </w:r>
      <w:r w:rsidRPr="0036472B">
        <w:rPr>
          <w:rFonts w:ascii="Arial" w:hAnsi="Arial" w:cs="Arial"/>
          <w:color w:val="000000"/>
          <w:lang w:eastAsia="fr-FR"/>
        </w:rPr>
        <w:t xml:space="preserve"> </w:t>
      </w:r>
    </w:p>
    <w:p w14:paraId="77A3C7FD" w14:textId="2FE3E6DE" w:rsidR="00486D0B" w:rsidRPr="0036472B" w:rsidRDefault="00172811" w:rsidP="0088048A">
      <w:pPr>
        <w:tabs>
          <w:tab w:val="left" w:pos="2492"/>
        </w:tabs>
        <w:jc w:val="both"/>
        <w:rPr>
          <w:rFonts w:ascii="Arial" w:hAnsi="Arial" w:cs="Arial"/>
          <w:color w:val="000000"/>
          <w:lang w:eastAsia="fr-FR"/>
        </w:rPr>
      </w:pPr>
      <w:r w:rsidRPr="0036472B">
        <w:rPr>
          <w:rFonts w:ascii="Arial" w:hAnsi="Arial" w:cs="Arial"/>
          <w:color w:val="000000"/>
          <w:lang w:eastAsia="fr-FR"/>
        </w:rPr>
        <w:tab/>
      </w:r>
    </w:p>
    <w:p w14:paraId="56972FDD" w14:textId="77777777" w:rsidR="00FD1632" w:rsidRPr="0036472B" w:rsidRDefault="00FD1632" w:rsidP="00486D0B">
      <w:pPr>
        <w:widowControl w:val="0"/>
        <w:autoSpaceDE w:val="0"/>
        <w:autoSpaceDN w:val="0"/>
        <w:adjustRightInd w:val="0"/>
        <w:spacing w:after="80"/>
        <w:ind w:left="117" w:right="111" w:hanging="142"/>
        <w:rPr>
          <w:rFonts w:ascii="Arial" w:hAnsi="Arial" w:cs="Arial"/>
          <w:color w:val="808080"/>
        </w:rPr>
      </w:pPr>
    </w:p>
    <w:p w14:paraId="0E2B4833" w14:textId="4EB02563" w:rsidR="00486D0B" w:rsidRPr="0036472B" w:rsidRDefault="00486D0B" w:rsidP="00486D0B">
      <w:pPr>
        <w:widowControl w:val="0"/>
        <w:autoSpaceDE w:val="0"/>
        <w:autoSpaceDN w:val="0"/>
        <w:adjustRightInd w:val="0"/>
        <w:spacing w:after="80"/>
        <w:ind w:left="117" w:right="111" w:hanging="142"/>
        <w:rPr>
          <w:rFonts w:ascii="Arial" w:hAnsi="Arial" w:cs="Arial"/>
          <w:color w:val="808080"/>
        </w:rPr>
      </w:pPr>
      <w:r w:rsidRPr="0036472B">
        <w:rPr>
          <w:rFonts w:ascii="Arial" w:hAnsi="Arial" w:cs="Arial"/>
          <w:color w:val="808080"/>
        </w:rPr>
        <w:t>AVANCE*</w:t>
      </w:r>
    </w:p>
    <w:p w14:paraId="5867E4E0" w14:textId="77777777" w:rsidR="00E70E74" w:rsidRPr="00072463" w:rsidRDefault="00E70E74" w:rsidP="00E70E74">
      <w:pPr>
        <w:widowControl w:val="0"/>
        <w:autoSpaceDE w:val="0"/>
        <w:autoSpaceDN w:val="0"/>
        <w:adjustRightInd w:val="0"/>
        <w:spacing w:after="80"/>
        <w:ind w:left="117" w:right="111" w:hanging="142"/>
        <w:rPr>
          <w:rFonts w:ascii="Arial" w:hAnsi="Arial" w:cs="Arial"/>
        </w:rPr>
      </w:pPr>
      <w:r w:rsidRPr="00072463">
        <w:rPr>
          <w:rFonts w:ascii="Arial" w:hAnsi="Arial" w:cs="Arial"/>
          <w:b/>
          <w:bCs/>
        </w:rPr>
        <w:t>A défaut de case cochée, le candidat est considéré avoir renoncé à l’avance. </w:t>
      </w:r>
    </w:p>
    <w:p w14:paraId="2C7EE75F" w14:textId="77777777" w:rsidR="00CE6161" w:rsidRPr="0036472B" w:rsidRDefault="00CE6161" w:rsidP="00486D0B">
      <w:pPr>
        <w:widowControl w:val="0"/>
        <w:autoSpaceDE w:val="0"/>
        <w:autoSpaceDN w:val="0"/>
        <w:adjustRightInd w:val="0"/>
        <w:spacing w:after="80"/>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486D0B" w:rsidRPr="0036472B" w14:paraId="5F4D535D"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13A9A3B7"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6472B">
              <w:rPr>
                <w:rFonts w:ascii="Arial" w:hAnsi="Arial" w:cs="Arial"/>
                <w:color w:val="FFFFFF"/>
                <w:sz w:val="16"/>
                <w:szCs w:val="16"/>
              </w:rPr>
              <w:t>LE TITULAIRE/MANDATAIRE</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6DFA559B"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7B32002"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6472B">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DDFBA93"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B058F0A" w14:textId="77777777" w:rsidR="00486D0B" w:rsidRPr="0036472B"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6472B">
              <w:rPr>
                <w:rFonts w:ascii="Arial" w:hAnsi="Arial" w:cs="Arial"/>
                <w:color w:val="FFFFFF"/>
                <w:sz w:val="16"/>
                <w:szCs w:val="16"/>
              </w:rPr>
              <w:t>RENONCE A L’AVANCE</w:t>
            </w:r>
          </w:p>
        </w:tc>
      </w:tr>
      <w:tr w:rsidR="00486D0B" w:rsidRPr="0036472B" w14:paraId="2AD6BE2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48403BB"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6472B">
              <w:rPr>
                <w:rFonts w:ascii="Arial" w:hAnsi="Arial" w:cs="Arial"/>
                <w:color w:val="FFFFFF"/>
                <w:sz w:val="16"/>
                <w:szCs w:val="16"/>
              </w:rPr>
              <w:t>COTRAITANT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478FFAD2"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996149D"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6472B">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DA1D26F"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1412A87F" w14:textId="77777777" w:rsidR="00486D0B" w:rsidRPr="0036472B"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6472B">
              <w:rPr>
                <w:rFonts w:ascii="Arial" w:hAnsi="Arial" w:cs="Arial"/>
                <w:color w:val="FFFFFF"/>
                <w:sz w:val="16"/>
                <w:szCs w:val="16"/>
              </w:rPr>
              <w:t>RENONCE A L’AVANCE</w:t>
            </w:r>
          </w:p>
        </w:tc>
      </w:tr>
      <w:tr w:rsidR="00486D0B" w:rsidRPr="0036472B" w14:paraId="7D61E7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0B495927"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6472B">
              <w:rPr>
                <w:rFonts w:ascii="Arial" w:hAnsi="Arial" w:cs="Arial"/>
                <w:color w:val="FFFFFF"/>
                <w:sz w:val="16"/>
                <w:szCs w:val="16"/>
              </w:rPr>
              <w:t>COTRAITANT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17EDDA21"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AD5D6DE"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6472B">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8A0C2F1"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A63452E" w14:textId="77777777" w:rsidR="00486D0B" w:rsidRPr="0036472B"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6472B">
              <w:rPr>
                <w:rFonts w:ascii="Arial" w:hAnsi="Arial" w:cs="Arial"/>
                <w:color w:val="FFFFFF"/>
                <w:sz w:val="16"/>
                <w:szCs w:val="16"/>
              </w:rPr>
              <w:t>RENONCE A L’AVANCE</w:t>
            </w:r>
          </w:p>
        </w:tc>
      </w:tr>
      <w:tr w:rsidR="00486D0B" w:rsidRPr="0036472B" w14:paraId="029985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2FF35CE6"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6472B">
              <w:rPr>
                <w:rFonts w:ascii="Arial" w:hAnsi="Arial" w:cs="Arial"/>
                <w:color w:val="FFFFFF"/>
                <w:sz w:val="16"/>
                <w:szCs w:val="16"/>
              </w:rPr>
              <w:t>COTRAITANT 3</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63FBAFF"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75F5A180"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6472B">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6B4195AC"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4E17D029" w14:textId="77777777" w:rsidR="00486D0B" w:rsidRPr="0036472B"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6472B">
              <w:rPr>
                <w:rFonts w:ascii="Arial" w:hAnsi="Arial" w:cs="Arial"/>
                <w:color w:val="FFFFFF"/>
                <w:sz w:val="16"/>
                <w:szCs w:val="16"/>
              </w:rPr>
              <w:t>RENONCE A L’AVANCE</w:t>
            </w:r>
          </w:p>
        </w:tc>
      </w:tr>
      <w:tr w:rsidR="00486D0B" w:rsidRPr="0036472B" w14:paraId="08C45365"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569B6443"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6472B">
              <w:rPr>
                <w:rFonts w:ascii="Arial" w:hAnsi="Arial" w:cs="Arial"/>
                <w:color w:val="FFFFFF"/>
                <w:sz w:val="16"/>
                <w:szCs w:val="16"/>
              </w:rPr>
              <w:t>COTRAITANT 4</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22624C44"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01482BA"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6472B">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1DE7F1FD"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663B3746" w14:textId="77777777" w:rsidR="00486D0B" w:rsidRPr="0036472B"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6472B">
              <w:rPr>
                <w:rFonts w:ascii="Arial" w:hAnsi="Arial" w:cs="Arial"/>
                <w:color w:val="FFFFFF"/>
                <w:sz w:val="16"/>
                <w:szCs w:val="16"/>
              </w:rPr>
              <w:t>RENONCE A L’AVANCE</w:t>
            </w:r>
          </w:p>
        </w:tc>
      </w:tr>
      <w:tr w:rsidR="00486D0B" w:rsidRPr="0036472B" w14:paraId="79E7634C"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6EC010CC"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6472B">
              <w:rPr>
                <w:rFonts w:ascii="Arial" w:hAnsi="Arial" w:cs="Arial"/>
                <w:color w:val="FFFFFF"/>
                <w:sz w:val="16"/>
                <w:szCs w:val="16"/>
              </w:rPr>
              <w:t>SOUS-TRAITANT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59514A69"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1EA071FE"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6472B">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0C41DA91"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556AB67B" w14:textId="77777777" w:rsidR="00486D0B" w:rsidRPr="0036472B"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6472B">
              <w:rPr>
                <w:rFonts w:ascii="Arial" w:hAnsi="Arial" w:cs="Arial"/>
                <w:color w:val="FFFFFF"/>
                <w:sz w:val="16"/>
                <w:szCs w:val="16"/>
              </w:rPr>
              <w:t>RENONCE A L’AVANCE</w:t>
            </w:r>
          </w:p>
        </w:tc>
      </w:tr>
      <w:tr w:rsidR="00486D0B" w:rsidRPr="0036472B" w14:paraId="59084FD7" w14:textId="77777777" w:rsidTr="0081562D">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3CD959EA"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r w:rsidRPr="0036472B">
              <w:rPr>
                <w:rFonts w:ascii="Arial" w:hAnsi="Arial" w:cs="Arial"/>
                <w:color w:val="FFFFFF"/>
                <w:sz w:val="16"/>
                <w:szCs w:val="16"/>
              </w:rPr>
              <w:t>SOUS-TRAITANT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cPr>
          <w:p w14:paraId="795B30DC" w14:textId="77777777" w:rsidR="00486D0B" w:rsidRPr="0036472B" w:rsidRDefault="00486D0B" w:rsidP="0081562D">
            <w:pPr>
              <w:keepLines/>
              <w:widowControl w:val="0"/>
              <w:autoSpaceDE w:val="0"/>
              <w:autoSpaceDN w:val="0"/>
              <w:adjustRightInd w:val="0"/>
              <w:spacing w:before="20" w:after="20"/>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7F7F7F"/>
          </w:tcPr>
          <w:p w14:paraId="3A6E535F"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r w:rsidRPr="0036472B">
              <w:rPr>
                <w:rFonts w:ascii="Arial" w:hAnsi="Arial" w:cs="Arial"/>
                <w:color w:val="FFFFFF"/>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cPr>
          <w:p w14:paraId="35812945" w14:textId="77777777" w:rsidR="00486D0B" w:rsidRPr="0036472B" w:rsidRDefault="00486D0B" w:rsidP="0081562D">
            <w:pPr>
              <w:keepLines/>
              <w:widowControl w:val="0"/>
              <w:autoSpaceDE w:val="0"/>
              <w:autoSpaceDN w:val="0"/>
              <w:adjustRightInd w:val="0"/>
              <w:spacing w:before="20" w:after="20"/>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7F7F7F"/>
          </w:tcPr>
          <w:p w14:paraId="37191A07" w14:textId="77777777" w:rsidR="00486D0B" w:rsidRPr="0036472B" w:rsidRDefault="00486D0B" w:rsidP="0081562D">
            <w:pPr>
              <w:keepLines/>
              <w:widowControl w:val="0"/>
              <w:autoSpaceDE w:val="0"/>
              <w:autoSpaceDN w:val="0"/>
              <w:adjustRightInd w:val="0"/>
              <w:spacing w:before="20" w:after="20"/>
              <w:ind w:left="109" w:right="102"/>
              <w:rPr>
                <w:rFonts w:ascii="Arial" w:hAnsi="Arial" w:cs="Arial"/>
                <w:sz w:val="24"/>
                <w:szCs w:val="24"/>
              </w:rPr>
            </w:pPr>
            <w:r w:rsidRPr="0036472B">
              <w:rPr>
                <w:rFonts w:ascii="Arial" w:hAnsi="Arial" w:cs="Arial"/>
                <w:color w:val="FFFFFF"/>
                <w:sz w:val="16"/>
                <w:szCs w:val="16"/>
              </w:rPr>
              <w:t>RENONCE A L’AVANCE</w:t>
            </w:r>
          </w:p>
        </w:tc>
      </w:tr>
    </w:tbl>
    <w:p w14:paraId="101AD572" w14:textId="32E4F46F" w:rsidR="00486D0B" w:rsidRPr="0036472B" w:rsidRDefault="00486D0B" w:rsidP="00172811">
      <w:pPr>
        <w:tabs>
          <w:tab w:val="right" w:leader="dot" w:pos="9356"/>
        </w:tabs>
        <w:spacing w:before="60"/>
        <w:ind w:left="425"/>
        <w:jc w:val="both"/>
        <w:rPr>
          <w:rFonts w:ascii="Arial" w:hAnsi="Arial" w:cs="Arial"/>
          <w:color w:val="000000"/>
          <w:sz w:val="14"/>
          <w:szCs w:val="14"/>
        </w:rPr>
      </w:pPr>
      <w:r w:rsidRPr="0036472B">
        <w:rPr>
          <w:rFonts w:ascii="Arial" w:hAnsi="Arial" w:cs="Arial"/>
          <w:color w:val="000000"/>
          <w:sz w:val="14"/>
          <w:szCs w:val="14"/>
        </w:rPr>
        <w:t>* Adapter le tableau en ajoutant des lignes si besoin (nombres de fournisseurs).</w:t>
      </w:r>
    </w:p>
    <w:p w14:paraId="08B933AB" w14:textId="4C43C979" w:rsidR="008A51A6" w:rsidRPr="0036472B" w:rsidRDefault="008A51A6" w:rsidP="007B6141">
      <w:pPr>
        <w:widowControl w:val="0"/>
        <w:autoSpaceDE w:val="0"/>
        <w:autoSpaceDN w:val="0"/>
        <w:adjustRightInd w:val="0"/>
        <w:spacing w:before="240" w:after="120" w:line="276" w:lineRule="auto"/>
        <w:ind w:left="119" w:right="113" w:hanging="142"/>
        <w:rPr>
          <w:rFonts w:ascii="Arial" w:hAnsi="Arial" w:cs="Arial"/>
        </w:rPr>
      </w:pPr>
      <w:r w:rsidRPr="0036472B">
        <w:rPr>
          <w:rFonts w:ascii="Arial" w:hAnsi="Arial" w:cs="Arial"/>
        </w:rPr>
        <w:t xml:space="preserve">ENGAGEMENT DU CANDIDAT POUR L’INSERTION SOCIALE </w:t>
      </w:r>
    </w:p>
    <w:tbl>
      <w:tblPr>
        <w:tblW w:w="10151" w:type="dxa"/>
        <w:tblInd w:w="32" w:type="dxa"/>
        <w:tblLayout w:type="fixed"/>
        <w:tblCellMar>
          <w:left w:w="0" w:type="dxa"/>
          <w:right w:w="0" w:type="dxa"/>
        </w:tblCellMar>
        <w:tblLook w:val="0000" w:firstRow="0" w:lastRow="0" w:firstColumn="0" w:lastColumn="0" w:noHBand="0" w:noVBand="0"/>
      </w:tblPr>
      <w:tblGrid>
        <w:gridCol w:w="10151"/>
      </w:tblGrid>
      <w:tr w:rsidR="008A51A6" w:rsidRPr="0036472B" w14:paraId="4C7CEE35" w14:textId="77777777" w:rsidTr="007B6141">
        <w:tc>
          <w:tcPr>
            <w:tcW w:w="10151" w:type="dxa"/>
            <w:tcBorders>
              <w:top w:val="single" w:sz="18" w:space="0" w:color="A6A6A6"/>
              <w:left w:val="single" w:sz="18" w:space="0" w:color="A6A6A6"/>
              <w:bottom w:val="single" w:sz="18" w:space="0" w:color="A6A6A6"/>
              <w:right w:val="single" w:sz="18" w:space="0" w:color="A6A6A6"/>
            </w:tcBorders>
            <w:shd w:val="clear" w:color="auto" w:fill="FFFFFF"/>
          </w:tcPr>
          <w:p w14:paraId="43FFEEE7" w14:textId="0429B1FA" w:rsidR="008A51A6" w:rsidRPr="0036472B" w:rsidRDefault="008A51A6" w:rsidP="008A51A6">
            <w:pPr>
              <w:keepLines/>
              <w:widowControl w:val="0"/>
              <w:tabs>
                <w:tab w:val="left" w:pos="392"/>
              </w:tabs>
              <w:autoSpaceDE w:val="0"/>
              <w:autoSpaceDN w:val="0"/>
              <w:adjustRightInd w:val="0"/>
              <w:ind w:left="108" w:right="106"/>
              <w:jc w:val="both"/>
              <w:rPr>
                <w:rFonts w:ascii="Arial" w:hAnsi="Arial" w:cs="Arial"/>
                <w:sz w:val="24"/>
                <w:szCs w:val="24"/>
              </w:rPr>
            </w:pPr>
            <w:r w:rsidRPr="0036472B">
              <w:rPr>
                <w:rFonts w:ascii="Arial" w:hAnsi="Arial" w:cs="Arial"/>
              </w:rPr>
              <w:t>Le titulaire s’engage à respecter les exigences posées par l’acheteur en matière d’insertion professionnelle conformément aux dispositions prévues à l’article 1.1</w:t>
            </w:r>
            <w:r w:rsidR="00D6785F" w:rsidRPr="0036472B">
              <w:rPr>
                <w:rFonts w:ascii="Arial" w:hAnsi="Arial" w:cs="Arial"/>
              </w:rPr>
              <w:t>6</w:t>
            </w:r>
            <w:r w:rsidRPr="0036472B">
              <w:rPr>
                <w:rFonts w:ascii="Arial" w:hAnsi="Arial" w:cs="Arial"/>
              </w:rPr>
              <w:t xml:space="preserve"> du CCAP, à fournir toutes les informations permettant à l’acheteur d’évaluer l’efficacité des mesures déployées et à réserver un nombre d’heures d’insertion </w:t>
            </w:r>
            <w:r w:rsidRPr="0036472B">
              <w:rPr>
                <w:rFonts w:ascii="Arial" w:hAnsi="Arial" w:cs="Arial"/>
                <w:b/>
                <w:bCs/>
              </w:rPr>
              <w:t>au moins égal</w:t>
            </w:r>
            <w:r w:rsidRPr="0036472B">
              <w:rPr>
                <w:rFonts w:ascii="Arial" w:hAnsi="Arial" w:cs="Arial"/>
              </w:rPr>
              <w:t xml:space="preserve"> à celui indiqué à l’article 1.1</w:t>
            </w:r>
            <w:r w:rsidR="00D6785F" w:rsidRPr="0036472B">
              <w:rPr>
                <w:rFonts w:ascii="Arial" w:hAnsi="Arial" w:cs="Arial"/>
              </w:rPr>
              <w:t>6</w:t>
            </w:r>
            <w:r w:rsidRPr="0036472B">
              <w:rPr>
                <w:rFonts w:ascii="Arial" w:hAnsi="Arial" w:cs="Arial"/>
              </w:rPr>
              <w:t xml:space="preserve"> du CCAP et repris ci-dessous. </w:t>
            </w:r>
          </w:p>
        </w:tc>
      </w:tr>
    </w:tbl>
    <w:p w14:paraId="6FCB3C5F" w14:textId="77777777" w:rsidR="008A51A6" w:rsidRPr="0036472B" w:rsidRDefault="008A51A6" w:rsidP="008A51A6">
      <w:pPr>
        <w:widowControl w:val="0"/>
        <w:autoSpaceDE w:val="0"/>
        <w:autoSpaceDN w:val="0"/>
        <w:adjustRightInd w:val="0"/>
        <w:ind w:left="117" w:right="111" w:hanging="142"/>
        <w:rPr>
          <w:rFonts w:ascii="Arial" w:hAnsi="Arial" w:cs="Arial"/>
          <w:color w:val="FF00FF"/>
          <w:sz w:val="16"/>
          <w:szCs w:val="16"/>
        </w:rPr>
      </w:pPr>
    </w:p>
    <w:tbl>
      <w:tblPr>
        <w:tblW w:w="5303" w:type="pct"/>
        <w:tblCellMar>
          <w:left w:w="0" w:type="dxa"/>
          <w:right w:w="0" w:type="dxa"/>
        </w:tblCellMar>
        <w:tblLook w:val="0000" w:firstRow="0" w:lastRow="0" w:firstColumn="0" w:lastColumn="0" w:noHBand="0" w:noVBand="0"/>
      </w:tblPr>
      <w:tblGrid>
        <w:gridCol w:w="3104"/>
        <w:gridCol w:w="7086"/>
      </w:tblGrid>
      <w:tr w:rsidR="007B6141" w:rsidRPr="00BA2BE0" w14:paraId="0F5B84AF" w14:textId="4FA460C7" w:rsidTr="007B6141">
        <w:tc>
          <w:tcPr>
            <w:tcW w:w="1523" w:type="pct"/>
            <w:tcBorders>
              <w:top w:val="single" w:sz="12" w:space="0" w:color="A6A6A6"/>
              <w:left w:val="single" w:sz="12" w:space="0" w:color="A6A6A6"/>
              <w:bottom w:val="single" w:sz="12" w:space="0" w:color="A6A6A6"/>
              <w:right w:val="single" w:sz="12" w:space="0" w:color="A6A6A6"/>
            </w:tcBorders>
            <w:shd w:val="clear" w:color="auto" w:fill="808080"/>
            <w:vAlign w:val="center"/>
          </w:tcPr>
          <w:p w14:paraId="47FD774F" w14:textId="77777777" w:rsidR="007B6141" w:rsidRPr="00BA2BE0" w:rsidRDefault="007B6141" w:rsidP="00D346D6">
            <w:pPr>
              <w:widowControl w:val="0"/>
              <w:autoSpaceDE w:val="0"/>
              <w:autoSpaceDN w:val="0"/>
              <w:adjustRightInd w:val="0"/>
              <w:spacing w:before="60" w:after="60"/>
              <w:ind w:left="108" w:right="103"/>
              <w:jc w:val="center"/>
              <w:rPr>
                <w:rFonts w:ascii="Arial" w:hAnsi="Arial" w:cs="Arial"/>
                <w:color w:val="FFFFFF"/>
                <w:sz w:val="24"/>
                <w:szCs w:val="24"/>
              </w:rPr>
            </w:pPr>
            <w:r w:rsidRPr="00BA2BE0">
              <w:rPr>
                <w:rFonts w:ascii="Arial" w:hAnsi="Arial" w:cs="Arial"/>
                <w:color w:val="FFFFFF"/>
              </w:rPr>
              <w:t>Elément du contrat</w:t>
            </w:r>
          </w:p>
        </w:tc>
        <w:tc>
          <w:tcPr>
            <w:tcW w:w="3477" w:type="pct"/>
            <w:tcBorders>
              <w:top w:val="single" w:sz="12" w:space="0" w:color="A6A6A6"/>
              <w:left w:val="single" w:sz="12" w:space="0" w:color="A6A6A6"/>
              <w:bottom w:val="single" w:sz="12" w:space="0" w:color="A6A6A6"/>
              <w:right w:val="single" w:sz="12" w:space="0" w:color="A6A6A6"/>
            </w:tcBorders>
            <w:shd w:val="clear" w:color="auto" w:fill="808080"/>
          </w:tcPr>
          <w:p w14:paraId="61D6FAAC" w14:textId="77777777" w:rsidR="007B6141" w:rsidRPr="00BA2BE0" w:rsidRDefault="007B6141" w:rsidP="00D346D6">
            <w:pPr>
              <w:widowControl w:val="0"/>
              <w:autoSpaceDE w:val="0"/>
              <w:autoSpaceDN w:val="0"/>
              <w:adjustRightInd w:val="0"/>
              <w:spacing w:before="60" w:after="60"/>
              <w:ind w:left="113" w:right="89"/>
              <w:jc w:val="center"/>
              <w:rPr>
                <w:rFonts w:ascii="Arial" w:hAnsi="Arial" w:cs="Arial"/>
                <w:color w:val="FFFFFF"/>
                <w:sz w:val="24"/>
                <w:szCs w:val="24"/>
              </w:rPr>
            </w:pPr>
            <w:r w:rsidRPr="00BA2BE0">
              <w:rPr>
                <w:rFonts w:ascii="Arial" w:hAnsi="Arial" w:cs="Arial"/>
                <w:color w:val="FFFFFF"/>
              </w:rPr>
              <w:t>Nombre d’heures d’insertion</w:t>
            </w:r>
          </w:p>
        </w:tc>
      </w:tr>
      <w:tr w:rsidR="007B6141" w:rsidRPr="00BA2BE0" w14:paraId="6DD21FAD" w14:textId="51B669C6" w:rsidTr="007B6141">
        <w:tc>
          <w:tcPr>
            <w:tcW w:w="1523" w:type="pct"/>
            <w:tcBorders>
              <w:top w:val="single" w:sz="12" w:space="0" w:color="A6A6A6"/>
              <w:left w:val="single" w:sz="12" w:space="0" w:color="A6A6A6"/>
              <w:bottom w:val="single" w:sz="12" w:space="0" w:color="A6A6A6"/>
              <w:right w:val="single" w:sz="12" w:space="0" w:color="A6A6A6"/>
            </w:tcBorders>
            <w:shd w:val="clear" w:color="auto" w:fill="FFFFFF"/>
          </w:tcPr>
          <w:p w14:paraId="5AB910E6" w14:textId="2954BFAD" w:rsidR="007B6141" w:rsidRPr="00BA2BE0" w:rsidRDefault="007B6141" w:rsidP="00D346D6">
            <w:pPr>
              <w:widowControl w:val="0"/>
              <w:autoSpaceDE w:val="0"/>
              <w:autoSpaceDN w:val="0"/>
              <w:adjustRightInd w:val="0"/>
              <w:spacing w:before="60" w:after="60"/>
              <w:ind w:left="108" w:right="103"/>
              <w:jc w:val="both"/>
              <w:rPr>
                <w:rFonts w:ascii="Arial" w:hAnsi="Arial" w:cs="Arial"/>
                <w:color w:val="FF00FF"/>
                <w:sz w:val="24"/>
                <w:szCs w:val="24"/>
              </w:rPr>
            </w:pPr>
            <w:r w:rsidRPr="0036472B">
              <w:rPr>
                <w:rFonts w:ascii="Arial" w:hAnsi="Arial" w:cs="Arial"/>
              </w:rPr>
              <w:t xml:space="preserve">Marché de </w:t>
            </w:r>
            <w:r w:rsidRPr="0036472B">
              <w:rPr>
                <w:rFonts w:ascii="Arial" w:hAnsi="Arial" w:cs="Arial"/>
                <w:b/>
                <w:bCs/>
                <w:color w:val="000000"/>
              </w:rPr>
              <w:t>Travaux pour la construction d’un collège à Fleury Mérogis</w:t>
            </w:r>
            <w:r>
              <w:rPr>
                <w:rFonts w:ascii="Arial" w:hAnsi="Arial" w:cs="Arial"/>
                <w:b/>
                <w:bCs/>
                <w:color w:val="000000"/>
              </w:rPr>
              <w:t xml:space="preserve"> </w:t>
            </w:r>
            <w:r w:rsidRPr="0036472B">
              <w:rPr>
                <w:rFonts w:ascii="Arial" w:hAnsi="Arial" w:cs="Arial"/>
                <w:b/>
              </w:rPr>
              <w:t>– lot 6 : « SERRURERIE – METALLERIE »</w:t>
            </w:r>
          </w:p>
        </w:tc>
        <w:tc>
          <w:tcPr>
            <w:tcW w:w="3477" w:type="pct"/>
            <w:tcBorders>
              <w:top w:val="single" w:sz="12" w:space="0" w:color="A6A6A6"/>
              <w:left w:val="single" w:sz="12" w:space="0" w:color="A6A6A6"/>
              <w:bottom w:val="single" w:sz="12" w:space="0" w:color="A6A6A6"/>
              <w:right w:val="single" w:sz="12" w:space="0" w:color="A6A6A6"/>
            </w:tcBorders>
            <w:shd w:val="clear" w:color="auto" w:fill="F2F2F2"/>
          </w:tcPr>
          <w:p w14:paraId="08CA26DE" w14:textId="77777777" w:rsidR="007B6141" w:rsidRDefault="007B6141" w:rsidP="00D346D6">
            <w:pPr>
              <w:pStyle w:val="Paragraphedeliste"/>
              <w:widowControl w:val="0"/>
              <w:autoSpaceDE w:val="0"/>
              <w:autoSpaceDN w:val="0"/>
              <w:adjustRightInd w:val="0"/>
              <w:spacing w:before="60" w:after="60"/>
              <w:ind w:left="833" w:right="89"/>
              <w:rPr>
                <w:rFonts w:ascii="Arial" w:hAnsi="Arial" w:cs="Arial"/>
                <w:sz w:val="24"/>
                <w:szCs w:val="24"/>
              </w:rPr>
            </w:pPr>
          </w:p>
          <w:p w14:paraId="4E41C7EC" w14:textId="77777777" w:rsidR="007B6141" w:rsidRDefault="007B6141" w:rsidP="00D346D6">
            <w:pPr>
              <w:pStyle w:val="Paragraphedeliste"/>
              <w:widowControl w:val="0"/>
              <w:autoSpaceDE w:val="0"/>
              <w:autoSpaceDN w:val="0"/>
              <w:adjustRightInd w:val="0"/>
              <w:spacing w:before="60" w:after="60"/>
              <w:ind w:left="833" w:right="89"/>
              <w:rPr>
                <w:rFonts w:ascii="Arial" w:hAnsi="Arial" w:cs="Arial"/>
                <w:sz w:val="24"/>
                <w:szCs w:val="24"/>
              </w:rPr>
            </w:pPr>
            <w:r w:rsidRPr="0081194E">
              <w:rPr>
                <w:rFonts w:ascii="Arial" w:hAnsi="Arial" w:cs="Arial"/>
                <w:sz w:val="24"/>
                <w:szCs w:val="24"/>
              </w:rPr>
              <w:t xml:space="preserve">Selon formule du CCAP : </w:t>
            </w:r>
          </w:p>
          <w:p w14:paraId="4C9F8831" w14:textId="77777777" w:rsidR="007B6141" w:rsidRPr="0081194E" w:rsidRDefault="007B6141" w:rsidP="00D346D6">
            <w:pPr>
              <w:pStyle w:val="Paragraphedeliste"/>
              <w:widowControl w:val="0"/>
              <w:autoSpaceDE w:val="0"/>
              <w:autoSpaceDN w:val="0"/>
              <w:adjustRightInd w:val="0"/>
              <w:spacing w:before="60" w:after="60"/>
              <w:ind w:left="833" w:right="89"/>
              <w:rPr>
                <w:rFonts w:ascii="Arial" w:hAnsi="Arial" w:cs="Arial"/>
                <w:sz w:val="24"/>
                <w:szCs w:val="24"/>
              </w:rPr>
            </w:pPr>
          </w:p>
          <w:p w14:paraId="1F38A961" w14:textId="77777777" w:rsidR="007B6141" w:rsidRPr="00DB5703" w:rsidRDefault="007B6141" w:rsidP="00D346D6">
            <w:pPr>
              <w:pStyle w:val="Paragraphedeliste"/>
              <w:widowControl w:val="0"/>
              <w:autoSpaceDE w:val="0"/>
              <w:autoSpaceDN w:val="0"/>
              <w:adjustRightInd w:val="0"/>
              <w:spacing w:before="60" w:after="60"/>
              <w:ind w:left="833" w:right="89"/>
              <w:jc w:val="center"/>
              <w:rPr>
                <w:rFonts w:ascii="Arial" w:hAnsi="Arial" w:cs="Arial"/>
                <w:sz w:val="16"/>
                <w:szCs w:val="16"/>
                <w:u w:val="single"/>
              </w:rPr>
            </w:pPr>
            <w:r w:rsidRPr="00DB5703">
              <w:rPr>
                <w:rFonts w:ascii="Arial" w:hAnsi="Arial" w:cs="Arial"/>
                <w:sz w:val="16"/>
                <w:szCs w:val="16"/>
                <w:u w:val="single"/>
              </w:rPr>
              <w:t>Montant HT du marché notifié X Taux d’Effort d’insertion X Taux de Main d'Œuvre estimé</w:t>
            </w:r>
          </w:p>
          <w:p w14:paraId="5BC69F17" w14:textId="77777777" w:rsidR="007B6141" w:rsidRPr="00BA2BE0" w:rsidRDefault="007B6141" w:rsidP="00D346D6">
            <w:pPr>
              <w:pStyle w:val="Paragraphedeliste"/>
              <w:widowControl w:val="0"/>
              <w:autoSpaceDE w:val="0"/>
              <w:autoSpaceDN w:val="0"/>
              <w:adjustRightInd w:val="0"/>
              <w:spacing w:before="60" w:after="60"/>
              <w:ind w:left="833" w:right="89"/>
              <w:jc w:val="center"/>
              <w:rPr>
                <w:rFonts w:ascii="Arial" w:hAnsi="Arial" w:cs="Arial"/>
                <w:sz w:val="24"/>
                <w:szCs w:val="24"/>
              </w:rPr>
            </w:pPr>
            <w:r w:rsidRPr="00D346D6">
              <w:rPr>
                <w:rFonts w:ascii="Arial" w:hAnsi="Arial" w:cs="Arial"/>
                <w:sz w:val="16"/>
                <w:szCs w:val="16"/>
              </w:rPr>
              <w:t>Coût Horaire Chargé</w:t>
            </w:r>
          </w:p>
        </w:tc>
      </w:tr>
    </w:tbl>
    <w:p w14:paraId="62D7EF89" w14:textId="77777777" w:rsidR="008A51A6" w:rsidRDefault="008A51A6" w:rsidP="008A51A6">
      <w:pPr>
        <w:widowControl w:val="0"/>
        <w:autoSpaceDE w:val="0"/>
        <w:autoSpaceDN w:val="0"/>
        <w:adjustRightInd w:val="0"/>
        <w:ind w:left="117" w:right="111" w:hanging="142"/>
        <w:rPr>
          <w:rFonts w:ascii="Arial" w:hAnsi="Arial" w:cs="Arial"/>
          <w:color w:val="FF00FF"/>
          <w:sz w:val="16"/>
          <w:szCs w:val="16"/>
        </w:rPr>
      </w:pPr>
    </w:p>
    <w:p w14:paraId="2A65A64C" w14:textId="77777777" w:rsidR="003F3BAD" w:rsidRPr="0036472B" w:rsidRDefault="003F3BAD" w:rsidP="008A51A6">
      <w:pPr>
        <w:widowControl w:val="0"/>
        <w:autoSpaceDE w:val="0"/>
        <w:autoSpaceDN w:val="0"/>
        <w:adjustRightInd w:val="0"/>
        <w:ind w:left="117" w:right="111" w:hanging="142"/>
        <w:rPr>
          <w:rFonts w:ascii="Arial" w:hAnsi="Arial" w:cs="Arial"/>
          <w:color w:val="FF00FF"/>
          <w:sz w:val="16"/>
          <w:szCs w:val="16"/>
        </w:rPr>
      </w:pPr>
    </w:p>
    <w:p w14:paraId="43920216" w14:textId="6E1D3577" w:rsidR="00EA621E" w:rsidRPr="0036472B" w:rsidRDefault="00EA621E" w:rsidP="00CC1776">
      <w:pPr>
        <w:tabs>
          <w:tab w:val="left" w:pos="426"/>
          <w:tab w:val="left" w:pos="851"/>
        </w:tabs>
        <w:spacing w:before="120"/>
        <w:jc w:val="both"/>
        <w:rPr>
          <w:rFonts w:ascii="Arial" w:hAnsi="Arial" w:cs="Arial"/>
          <w:b/>
        </w:rPr>
      </w:pPr>
    </w:p>
    <w:p w14:paraId="71990D4A" w14:textId="77777777" w:rsidR="008A51A6" w:rsidRPr="0036472B" w:rsidRDefault="008A51A6" w:rsidP="00CC1776">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556D8D" w:rsidRPr="0036472B" w14:paraId="01D265B2" w14:textId="77777777">
        <w:tc>
          <w:tcPr>
            <w:tcW w:w="10419" w:type="dxa"/>
            <w:shd w:val="clear" w:color="auto" w:fill="66CCFF"/>
          </w:tcPr>
          <w:p w14:paraId="4D4C43D0" w14:textId="1E22DF2E" w:rsidR="00172811" w:rsidRPr="0036472B" w:rsidRDefault="006B1795" w:rsidP="00C630AD">
            <w:pPr>
              <w:tabs>
                <w:tab w:val="left" w:pos="-142"/>
                <w:tab w:val="left" w:pos="851"/>
                <w:tab w:val="left" w:pos="4111"/>
              </w:tabs>
              <w:jc w:val="both"/>
              <w:rPr>
                <w:rFonts w:ascii="Arial" w:hAnsi="Arial" w:cs="Arial"/>
              </w:rPr>
            </w:pPr>
            <w:r w:rsidRPr="0036472B">
              <w:rPr>
                <w:rFonts w:ascii="Arial" w:hAnsi="Arial" w:cs="Arial"/>
                <w:b/>
                <w:bCs/>
              </w:rPr>
              <w:lastRenderedPageBreak/>
              <w:t>C - Signature du marché par le titulaire individuel ou, en cas groupement, le mandataire dûment habilité ou chaque membre du groupement</w:t>
            </w:r>
          </w:p>
        </w:tc>
      </w:tr>
    </w:tbl>
    <w:p w14:paraId="7F941D0D" w14:textId="77777777" w:rsidR="00172811" w:rsidRPr="0036472B" w:rsidRDefault="00172811" w:rsidP="006C4338">
      <w:pPr>
        <w:tabs>
          <w:tab w:val="left" w:pos="851"/>
        </w:tabs>
        <w:jc w:val="both"/>
        <w:rPr>
          <w:rFonts w:ascii="Arial" w:hAnsi="Arial" w:cs="Arial"/>
        </w:rPr>
      </w:pPr>
    </w:p>
    <w:p w14:paraId="702B6F30" w14:textId="77777777" w:rsidR="00172811" w:rsidRPr="0036472B" w:rsidRDefault="006B1795" w:rsidP="005824AE">
      <w:pPr>
        <w:pStyle w:val="Default"/>
        <w:jc w:val="both"/>
        <w:rPr>
          <w:sz w:val="20"/>
          <w:szCs w:val="20"/>
        </w:rPr>
      </w:pPr>
      <w:r w:rsidRPr="0036472B">
        <w:rPr>
          <w:b/>
          <w:sz w:val="20"/>
          <w:szCs w:val="20"/>
        </w:rPr>
        <w:t>Attention</w:t>
      </w:r>
      <w:r w:rsidRPr="0036472B">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6472B">
        <w:rPr>
          <w:sz w:val="20"/>
          <w:szCs w:val="20"/>
          <w:u w:val="single"/>
        </w:rPr>
        <w:t>et</w:t>
      </w:r>
      <w:r w:rsidRPr="0036472B">
        <w:rPr>
          <w:sz w:val="20"/>
          <w:szCs w:val="20"/>
        </w:rPr>
        <w:t xml:space="preserve"> le sous-traitant concerné, il convient de faire signer ce DC4 par le biais du formulaire ATTRI2.</w:t>
      </w:r>
    </w:p>
    <w:p w14:paraId="4D5571C2" w14:textId="77777777" w:rsidR="00172811" w:rsidRPr="0036472B" w:rsidRDefault="00172811" w:rsidP="006C4338">
      <w:pPr>
        <w:tabs>
          <w:tab w:val="left" w:pos="851"/>
        </w:tabs>
        <w:jc w:val="both"/>
        <w:rPr>
          <w:rFonts w:ascii="Arial" w:hAnsi="Arial" w:cs="Arial"/>
        </w:rPr>
      </w:pPr>
    </w:p>
    <w:p w14:paraId="61F9F9EA" w14:textId="3AD8B124" w:rsidR="00172811" w:rsidRPr="0036472B" w:rsidRDefault="006B1795" w:rsidP="00332B12">
      <w:pPr>
        <w:pStyle w:val="fcase1ertab"/>
        <w:tabs>
          <w:tab w:val="left" w:pos="851"/>
        </w:tabs>
        <w:ind w:left="0" w:firstLine="0"/>
        <w:rPr>
          <w:rFonts w:ascii="Arial" w:hAnsi="Arial" w:cs="Arial"/>
          <w:i/>
        </w:rPr>
      </w:pPr>
      <w:r w:rsidRPr="0036472B">
        <w:rPr>
          <w:rFonts w:ascii="Arial" w:hAnsi="Arial" w:cs="Arial"/>
          <w:b/>
        </w:rPr>
        <w:t>C1 – Signature du marché par le titulaire individuel :</w:t>
      </w:r>
    </w:p>
    <w:p w14:paraId="4DF56910" w14:textId="77777777" w:rsidR="00172811" w:rsidRPr="0036472B" w:rsidRDefault="00172811"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556D8D" w:rsidRPr="0036472B" w14:paraId="438C1243" w14:textId="77777777" w:rsidTr="009B45B9">
        <w:tc>
          <w:tcPr>
            <w:tcW w:w="4644" w:type="dxa"/>
            <w:tcBorders>
              <w:top w:val="single" w:sz="4" w:space="0" w:color="000000"/>
              <w:left w:val="single" w:sz="4" w:space="0" w:color="000000"/>
              <w:bottom w:val="single" w:sz="4" w:space="0" w:color="000000"/>
            </w:tcBorders>
            <w:vAlign w:val="center"/>
          </w:tcPr>
          <w:p w14:paraId="5ACC6998" w14:textId="77777777" w:rsidR="00172811" w:rsidRPr="0036472B" w:rsidRDefault="006B1795" w:rsidP="00B054DA">
            <w:pPr>
              <w:tabs>
                <w:tab w:val="left" w:pos="851"/>
              </w:tabs>
              <w:jc w:val="center"/>
              <w:rPr>
                <w:rFonts w:ascii="Arial" w:hAnsi="Arial" w:cs="Arial"/>
                <w:b/>
                <w:bCs/>
              </w:rPr>
            </w:pPr>
            <w:r w:rsidRPr="0036472B">
              <w:rPr>
                <w:rFonts w:ascii="Arial" w:hAnsi="Arial" w:cs="Arial"/>
                <w:b/>
                <w:bCs/>
              </w:rPr>
              <w:t>Nom, prénom et qualité</w:t>
            </w:r>
          </w:p>
          <w:p w14:paraId="6EFBE3CD" w14:textId="77777777" w:rsidR="00172811" w:rsidRPr="0036472B" w:rsidRDefault="006B1795" w:rsidP="00B054DA">
            <w:pPr>
              <w:tabs>
                <w:tab w:val="left" w:pos="851"/>
              </w:tabs>
              <w:jc w:val="center"/>
              <w:rPr>
                <w:rFonts w:ascii="Arial" w:hAnsi="Arial" w:cs="Arial"/>
                <w:b/>
                <w:bCs/>
              </w:rPr>
            </w:pPr>
            <w:r w:rsidRPr="0036472B">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05F2BC7" w14:textId="77777777" w:rsidR="00172811" w:rsidRPr="0036472B" w:rsidRDefault="006B1795" w:rsidP="00B054DA">
            <w:pPr>
              <w:tabs>
                <w:tab w:val="left" w:pos="851"/>
              </w:tabs>
              <w:jc w:val="center"/>
              <w:rPr>
                <w:rFonts w:ascii="Arial" w:hAnsi="Arial" w:cs="Arial"/>
                <w:b/>
                <w:bCs/>
              </w:rPr>
            </w:pPr>
            <w:r w:rsidRPr="0036472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E1F5851" w14:textId="77777777" w:rsidR="00172811" w:rsidRPr="0036472B" w:rsidRDefault="006B1795" w:rsidP="00B054DA">
            <w:pPr>
              <w:tabs>
                <w:tab w:val="left" w:pos="851"/>
              </w:tabs>
              <w:jc w:val="center"/>
              <w:rPr>
                <w:rFonts w:ascii="Arial" w:hAnsi="Arial" w:cs="Arial"/>
                <w:b/>
                <w:bCs/>
              </w:rPr>
            </w:pPr>
            <w:r w:rsidRPr="0036472B">
              <w:rPr>
                <w:rFonts w:ascii="Arial" w:hAnsi="Arial" w:cs="Arial"/>
                <w:b/>
                <w:bCs/>
              </w:rPr>
              <w:t>Signature</w:t>
            </w:r>
          </w:p>
        </w:tc>
      </w:tr>
      <w:tr w:rsidR="00556D8D" w:rsidRPr="0036472B" w14:paraId="4B89DB29" w14:textId="77777777" w:rsidTr="009B45B9">
        <w:trPr>
          <w:trHeight w:val="1021"/>
        </w:trPr>
        <w:tc>
          <w:tcPr>
            <w:tcW w:w="4644" w:type="dxa"/>
            <w:tcBorders>
              <w:top w:val="single" w:sz="4" w:space="0" w:color="000000"/>
              <w:left w:val="single" w:sz="4" w:space="0" w:color="000000"/>
              <w:bottom w:val="single" w:sz="4" w:space="0" w:color="auto"/>
            </w:tcBorders>
          </w:tcPr>
          <w:p w14:paraId="6FA57179" w14:textId="77777777" w:rsidR="00172811" w:rsidRPr="0036472B"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8FF26B1" w14:textId="77777777" w:rsidR="00172811" w:rsidRPr="0036472B"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2F7C3855" w14:textId="77777777" w:rsidR="00172811" w:rsidRPr="0036472B" w:rsidRDefault="00172811" w:rsidP="00B054DA">
            <w:pPr>
              <w:tabs>
                <w:tab w:val="left" w:pos="851"/>
              </w:tabs>
              <w:snapToGrid w:val="0"/>
              <w:jc w:val="both"/>
              <w:rPr>
                <w:rFonts w:ascii="Arial" w:hAnsi="Arial" w:cs="Arial"/>
                <w:b/>
                <w:bCs/>
              </w:rPr>
            </w:pPr>
          </w:p>
        </w:tc>
      </w:tr>
    </w:tbl>
    <w:p w14:paraId="02A99C46" w14:textId="77777777" w:rsidR="00172811" w:rsidRDefault="006B1795" w:rsidP="002904AF">
      <w:pPr>
        <w:tabs>
          <w:tab w:val="left" w:pos="851"/>
        </w:tabs>
        <w:jc w:val="both"/>
        <w:rPr>
          <w:rFonts w:ascii="Arial" w:hAnsi="Arial" w:cs="Arial"/>
        </w:rPr>
      </w:pPr>
      <w:r w:rsidRPr="0036472B">
        <w:rPr>
          <w:rFonts w:ascii="Arial" w:hAnsi="Arial" w:cs="Arial"/>
        </w:rPr>
        <w:t>(*) Le signataire doit avoir le pouvoir d’engager la personne qu’il représente.</w:t>
      </w:r>
    </w:p>
    <w:p w14:paraId="4583EC39" w14:textId="77777777" w:rsidR="00E70E74" w:rsidRDefault="00E70E74" w:rsidP="00332B12">
      <w:pPr>
        <w:pStyle w:val="fcase1ertab"/>
        <w:tabs>
          <w:tab w:val="left" w:pos="851"/>
        </w:tabs>
        <w:ind w:left="0" w:firstLine="0"/>
        <w:rPr>
          <w:rFonts w:ascii="Arial" w:hAnsi="Arial" w:cs="Arial"/>
          <w:b/>
        </w:rPr>
      </w:pPr>
    </w:p>
    <w:p w14:paraId="3FDCDDE1" w14:textId="2D3AD82C" w:rsidR="00172811" w:rsidRPr="0036472B" w:rsidRDefault="006B1795" w:rsidP="00332B12">
      <w:pPr>
        <w:pStyle w:val="fcase1ertab"/>
        <w:tabs>
          <w:tab w:val="left" w:pos="851"/>
        </w:tabs>
        <w:ind w:left="0" w:firstLine="0"/>
        <w:rPr>
          <w:rFonts w:ascii="Arial" w:hAnsi="Arial" w:cs="Arial"/>
          <w:i/>
        </w:rPr>
      </w:pPr>
      <w:r w:rsidRPr="0036472B">
        <w:rPr>
          <w:rFonts w:ascii="Arial" w:hAnsi="Arial" w:cs="Arial"/>
          <w:b/>
        </w:rPr>
        <w:t>C2 – Signature du marché en cas de groupement :</w:t>
      </w:r>
    </w:p>
    <w:p w14:paraId="1738E047" w14:textId="77777777" w:rsidR="00172811" w:rsidRPr="0036472B" w:rsidRDefault="00172811" w:rsidP="006C4338">
      <w:pPr>
        <w:tabs>
          <w:tab w:val="left" w:pos="851"/>
        </w:tabs>
        <w:jc w:val="both"/>
        <w:rPr>
          <w:rFonts w:ascii="Arial" w:hAnsi="Arial" w:cs="Arial"/>
        </w:rPr>
      </w:pPr>
    </w:p>
    <w:p w14:paraId="7C00BE9C" w14:textId="77777777" w:rsidR="00172811" w:rsidRPr="0036472B" w:rsidRDefault="006B1795" w:rsidP="00C630AD">
      <w:pPr>
        <w:tabs>
          <w:tab w:val="left" w:pos="851"/>
        </w:tabs>
        <w:jc w:val="both"/>
        <w:rPr>
          <w:rFonts w:ascii="Arial" w:hAnsi="Arial" w:cs="Arial"/>
        </w:rPr>
      </w:pPr>
      <w:r w:rsidRPr="0036472B">
        <w:rPr>
          <w:rFonts w:ascii="Arial" w:hAnsi="Arial" w:cs="Arial"/>
        </w:rPr>
        <w:t xml:space="preserve">Les membres du groupement d’opérateurs économiques désignent le mandataire suivant </w:t>
      </w:r>
      <w:r w:rsidRPr="0036472B">
        <w:rPr>
          <w:rFonts w:ascii="Arial" w:hAnsi="Arial" w:cs="Arial"/>
          <w:i/>
        </w:rPr>
        <w:t>(</w:t>
      </w:r>
      <w:hyperlink r:id="rId11" w:history="1">
        <w:r w:rsidRPr="0036472B">
          <w:rPr>
            <w:rStyle w:val="Lienhypertexte"/>
            <w:rFonts w:ascii="Arial" w:hAnsi="Arial" w:cs="Arial"/>
            <w:i/>
          </w:rPr>
          <w:t>article R. 2142-23</w:t>
        </w:r>
      </w:hyperlink>
      <w:r w:rsidRPr="0036472B">
        <w:rPr>
          <w:rFonts w:ascii="Arial" w:hAnsi="Arial" w:cs="Arial"/>
          <w:i/>
        </w:rPr>
        <w:t xml:space="preserve"> ou </w:t>
      </w:r>
      <w:hyperlink r:id="rId12" w:history="1">
        <w:r w:rsidRPr="0036472B">
          <w:rPr>
            <w:rStyle w:val="Lienhypertexte"/>
            <w:rFonts w:ascii="Arial" w:hAnsi="Arial" w:cs="Arial"/>
            <w:i/>
          </w:rPr>
          <w:t>article R. 2342-12</w:t>
        </w:r>
      </w:hyperlink>
      <w:r w:rsidRPr="0036472B">
        <w:rPr>
          <w:rFonts w:ascii="Arial" w:hAnsi="Arial" w:cs="Arial"/>
          <w:i/>
        </w:rPr>
        <w:t xml:space="preserve"> du code de la commande publique) </w:t>
      </w:r>
      <w:r w:rsidRPr="0036472B">
        <w:rPr>
          <w:rFonts w:ascii="Arial" w:hAnsi="Arial" w:cs="Arial"/>
        </w:rPr>
        <w:t>:</w:t>
      </w:r>
    </w:p>
    <w:p w14:paraId="439D5710" w14:textId="77777777" w:rsidR="00172811" w:rsidRPr="0036472B" w:rsidRDefault="006B1795" w:rsidP="005846FB">
      <w:pPr>
        <w:tabs>
          <w:tab w:val="left" w:pos="851"/>
        </w:tabs>
        <w:rPr>
          <w:rFonts w:ascii="Arial" w:hAnsi="Arial" w:cs="Arial"/>
          <w:i/>
        </w:rPr>
      </w:pPr>
      <w:r w:rsidRPr="0036472B">
        <w:rPr>
          <w:rFonts w:ascii="Arial" w:hAnsi="Arial" w:cs="Arial"/>
          <w:i/>
        </w:rPr>
        <w:t>[Indiquer le nom commercial et la dénomination sociale du mandataire]</w:t>
      </w:r>
    </w:p>
    <w:p w14:paraId="0621EC57" w14:textId="77777777" w:rsidR="00172811" w:rsidRPr="0036472B" w:rsidRDefault="00172811" w:rsidP="005846FB">
      <w:pPr>
        <w:tabs>
          <w:tab w:val="left" w:pos="851"/>
        </w:tabs>
        <w:rPr>
          <w:rFonts w:ascii="Arial" w:hAnsi="Arial" w:cs="Arial"/>
        </w:rPr>
      </w:pPr>
    </w:p>
    <w:p w14:paraId="5E746BD1" w14:textId="77777777" w:rsidR="00172811" w:rsidRPr="0036472B" w:rsidRDefault="00172811" w:rsidP="005846FB">
      <w:pPr>
        <w:tabs>
          <w:tab w:val="left" w:pos="851"/>
        </w:tabs>
        <w:rPr>
          <w:rFonts w:ascii="Arial" w:hAnsi="Arial" w:cs="Arial"/>
        </w:rPr>
      </w:pPr>
    </w:p>
    <w:p w14:paraId="33592331" w14:textId="77777777" w:rsidR="00172811" w:rsidRPr="0036472B" w:rsidRDefault="006B1795" w:rsidP="00710FD6">
      <w:pPr>
        <w:pStyle w:val="fcase1ertab"/>
        <w:tabs>
          <w:tab w:val="left" w:pos="851"/>
        </w:tabs>
        <w:ind w:left="0" w:firstLine="0"/>
        <w:rPr>
          <w:rFonts w:ascii="Arial" w:hAnsi="Arial" w:cs="Arial"/>
        </w:rPr>
      </w:pPr>
      <w:r w:rsidRPr="0036472B">
        <w:rPr>
          <w:rFonts w:ascii="Arial" w:hAnsi="Arial" w:cs="Arial"/>
        </w:rPr>
        <w:t>En cas de groupement conjoint, le mandataire du groupement est :</w:t>
      </w:r>
    </w:p>
    <w:p w14:paraId="7DA7E8B6" w14:textId="77777777" w:rsidR="00172811" w:rsidRPr="0036472B" w:rsidRDefault="006B1795" w:rsidP="00E47798">
      <w:pPr>
        <w:pStyle w:val="fcase1ertab"/>
        <w:tabs>
          <w:tab w:val="left" w:pos="851"/>
        </w:tabs>
        <w:rPr>
          <w:rFonts w:ascii="Arial" w:hAnsi="Arial" w:cs="Arial"/>
        </w:rPr>
      </w:pPr>
      <w:r w:rsidRPr="0036472B">
        <w:rPr>
          <w:rFonts w:ascii="Arial" w:hAnsi="Arial" w:cs="Arial"/>
          <w:i/>
          <w:iCs/>
        </w:rPr>
        <w:t>(Cocher la case correspondante.)</w:t>
      </w:r>
    </w:p>
    <w:p w14:paraId="2D978D1F" w14:textId="4CFF5581" w:rsidR="00172811" w:rsidRPr="0036472B" w:rsidRDefault="006B1795" w:rsidP="0083205E">
      <w:pPr>
        <w:pStyle w:val="fcase1ertab"/>
        <w:tabs>
          <w:tab w:val="clear" w:pos="426"/>
          <w:tab w:val="left" w:pos="851"/>
        </w:tabs>
        <w:spacing w:before="120"/>
        <w:ind w:left="0" w:firstLine="851"/>
        <w:rPr>
          <w:rFonts w:ascii="Arial" w:hAnsi="Arial" w:cs="Arial"/>
        </w:rPr>
      </w:pPr>
      <w:r w:rsidRPr="0036472B">
        <w:rPr>
          <w:rFonts w:ascii="Arial" w:eastAsia="Wingdings 2" w:hAnsi="Arial" w:cs="Arial"/>
        </w:rPr>
        <w:sym w:font="Wingdings 2" w:char="F0A3"/>
      </w:r>
      <w:r w:rsidRPr="0036472B">
        <w:rPr>
          <w:rFonts w:ascii="Arial" w:hAnsi="Arial" w:cs="Arial"/>
          <w:i/>
          <w:iCs/>
        </w:rPr>
        <w:t xml:space="preserve"> </w:t>
      </w:r>
      <w:r w:rsidRPr="0036472B">
        <w:rPr>
          <w:rFonts w:ascii="Arial" w:hAnsi="Arial" w:cs="Arial"/>
        </w:rPr>
        <w:t>conjoint</w:t>
      </w:r>
      <w:r w:rsidRPr="0036472B">
        <w:rPr>
          <w:rFonts w:ascii="Arial" w:hAnsi="Arial" w:cs="Arial"/>
        </w:rPr>
        <w:tab/>
      </w:r>
      <w:r w:rsidRPr="0036472B">
        <w:rPr>
          <w:rFonts w:ascii="Arial" w:hAnsi="Arial" w:cs="Arial"/>
        </w:rPr>
        <w:tab/>
        <w:t>OU</w:t>
      </w:r>
      <w:r w:rsidRPr="0036472B">
        <w:rPr>
          <w:rFonts w:ascii="Arial" w:hAnsi="Arial" w:cs="Arial"/>
        </w:rPr>
        <w:tab/>
      </w:r>
      <w:r w:rsidRPr="0036472B">
        <w:rPr>
          <w:rFonts w:ascii="Arial" w:hAnsi="Arial" w:cs="Arial"/>
        </w:rPr>
        <w:tab/>
      </w:r>
      <w:r w:rsidR="004B16D8">
        <w:rPr>
          <w:rFonts w:ascii="Arial" w:eastAsia="Wingdings 2" w:hAnsi="Arial" w:cs="Arial"/>
        </w:rPr>
        <w:sym w:font="Webdings" w:char="F0C9"/>
      </w:r>
      <w:r w:rsidRPr="0036472B">
        <w:rPr>
          <w:rFonts w:ascii="Arial" w:hAnsi="Arial" w:cs="Arial"/>
          <w:iCs/>
        </w:rPr>
        <w:t xml:space="preserve"> </w:t>
      </w:r>
      <w:r w:rsidRPr="0036472B">
        <w:rPr>
          <w:rFonts w:ascii="Arial" w:hAnsi="Arial" w:cs="Arial"/>
        </w:rPr>
        <w:t>solidaire</w:t>
      </w:r>
    </w:p>
    <w:p w14:paraId="2A0DB39B" w14:textId="77777777" w:rsidR="00172811" w:rsidRPr="0036472B" w:rsidRDefault="00172811" w:rsidP="00CD46CC">
      <w:pPr>
        <w:tabs>
          <w:tab w:val="left" w:pos="851"/>
        </w:tabs>
        <w:rPr>
          <w:rFonts w:ascii="Arial" w:hAnsi="Arial" w:cs="Arial"/>
        </w:rPr>
      </w:pPr>
    </w:p>
    <w:p w14:paraId="6AB016E0" w14:textId="77777777" w:rsidR="00172811" w:rsidRPr="0036472B" w:rsidRDefault="006B1795" w:rsidP="001C733C">
      <w:pPr>
        <w:pStyle w:val="fcasegauche"/>
        <w:tabs>
          <w:tab w:val="left" w:pos="426"/>
          <w:tab w:val="left" w:pos="851"/>
        </w:tabs>
        <w:spacing w:after="0"/>
        <w:ind w:left="0" w:firstLine="0"/>
        <w:jc w:val="left"/>
        <w:rPr>
          <w:rFonts w:ascii="Arial" w:hAnsi="Arial" w:cs="Arial"/>
        </w:rPr>
      </w:pPr>
      <w:r w:rsidRPr="0036472B">
        <w:rPr>
          <w:rFonts w:ascii="Arial" w:eastAsia="Wingdings 2" w:hAnsi="Arial" w:cs="Arial"/>
        </w:rPr>
        <w:sym w:font="Wingdings 2" w:char="F0A3"/>
      </w:r>
      <w:r w:rsidRPr="0036472B">
        <w:rPr>
          <w:rFonts w:ascii="Arial" w:hAnsi="Arial" w:cs="Arial"/>
        </w:rPr>
        <w:t xml:space="preserve"> Les membres du groupement ont donné mandat au mandataire, qui signe le présent acte d’engagement :</w:t>
      </w:r>
    </w:p>
    <w:p w14:paraId="006A79DA" w14:textId="77777777" w:rsidR="00172811" w:rsidRPr="0036472B" w:rsidRDefault="006B1795" w:rsidP="001C733C">
      <w:pPr>
        <w:tabs>
          <w:tab w:val="left" w:pos="851"/>
        </w:tabs>
        <w:rPr>
          <w:rFonts w:ascii="Arial" w:hAnsi="Arial" w:cs="Arial"/>
        </w:rPr>
      </w:pPr>
      <w:r w:rsidRPr="0036472B">
        <w:rPr>
          <w:rFonts w:ascii="Arial" w:hAnsi="Arial" w:cs="Arial"/>
          <w:i/>
        </w:rPr>
        <w:t>(Cocher la ou les cases correspondantes.)</w:t>
      </w:r>
    </w:p>
    <w:p w14:paraId="0FD157F2" w14:textId="77777777" w:rsidR="00172811" w:rsidRPr="0036472B" w:rsidRDefault="00172811" w:rsidP="001C733C">
      <w:pPr>
        <w:pStyle w:val="fcasegauche"/>
        <w:tabs>
          <w:tab w:val="left" w:pos="426"/>
          <w:tab w:val="left" w:pos="851"/>
        </w:tabs>
        <w:spacing w:after="0"/>
        <w:ind w:left="0" w:firstLine="0"/>
        <w:jc w:val="left"/>
        <w:rPr>
          <w:rFonts w:ascii="Arial" w:hAnsi="Arial" w:cs="Arial"/>
        </w:rPr>
      </w:pPr>
    </w:p>
    <w:p w14:paraId="6D2797C9" w14:textId="77777777" w:rsidR="00172811" w:rsidRPr="0036472B" w:rsidRDefault="006B1795" w:rsidP="00587D73">
      <w:pPr>
        <w:tabs>
          <w:tab w:val="left" w:pos="851"/>
        </w:tabs>
        <w:ind w:left="1695" w:hanging="1695"/>
        <w:jc w:val="both"/>
        <w:rPr>
          <w:rFonts w:ascii="Arial" w:hAnsi="Arial" w:cs="Arial"/>
        </w:rPr>
      </w:pPr>
      <w:r w:rsidRPr="0036472B">
        <w:rPr>
          <w:rFonts w:ascii="Arial" w:hAnsi="Arial" w:cs="Arial"/>
        </w:rPr>
        <w:tab/>
      </w:r>
      <w:r w:rsidRPr="0036472B">
        <w:rPr>
          <w:rFonts w:ascii="Arial" w:eastAsia="Wingdings 2" w:hAnsi="Arial" w:cs="Arial"/>
        </w:rPr>
        <w:sym w:font="Wingdings 2" w:char="F0A3"/>
      </w:r>
      <w:r w:rsidRPr="0036472B">
        <w:rPr>
          <w:rFonts w:ascii="Arial" w:hAnsi="Arial" w:cs="Arial"/>
        </w:rPr>
        <w:tab/>
        <w:t>pour signer le présent acte d’engagement en leur nom et pour leur compte, pour les représenter vis-à-vis de l’acheteur et pour coordonner l’ensemble des prestations ;</w:t>
      </w:r>
    </w:p>
    <w:p w14:paraId="22F6DA31" w14:textId="63E00786" w:rsidR="00172811" w:rsidRPr="0036472B" w:rsidRDefault="006B1795" w:rsidP="00587D73">
      <w:pPr>
        <w:tabs>
          <w:tab w:val="left" w:pos="851"/>
        </w:tabs>
        <w:ind w:left="1701"/>
        <w:jc w:val="both"/>
        <w:rPr>
          <w:rFonts w:ascii="Arial" w:hAnsi="Arial" w:cs="Arial"/>
        </w:rPr>
      </w:pPr>
      <w:r w:rsidRPr="0036472B">
        <w:rPr>
          <w:rFonts w:ascii="Arial" w:hAnsi="Arial" w:cs="Arial"/>
          <w:i/>
        </w:rPr>
        <w:t>(joindre les pouvoirs en annexe du présent document en cas de marché autre que de défense ou de sécurité. Dans le cas contraire, ces documents ont déjà été fournis)</w:t>
      </w:r>
    </w:p>
    <w:p w14:paraId="731D55B3" w14:textId="77777777" w:rsidR="00172811" w:rsidRPr="0036472B" w:rsidRDefault="00172811" w:rsidP="00587D73">
      <w:pPr>
        <w:tabs>
          <w:tab w:val="left" w:pos="851"/>
        </w:tabs>
        <w:jc w:val="both"/>
        <w:rPr>
          <w:rFonts w:ascii="Arial" w:hAnsi="Arial" w:cs="Arial"/>
        </w:rPr>
      </w:pPr>
    </w:p>
    <w:p w14:paraId="476DB44E" w14:textId="248D8EF3" w:rsidR="00172811" w:rsidRPr="0036472B" w:rsidRDefault="006B1795">
      <w:pPr>
        <w:tabs>
          <w:tab w:val="left" w:pos="851"/>
        </w:tabs>
        <w:ind w:left="1701" w:hanging="850"/>
        <w:jc w:val="both"/>
        <w:rPr>
          <w:rFonts w:ascii="Arial" w:hAnsi="Arial" w:cs="Arial"/>
          <w:iCs/>
        </w:rPr>
      </w:pPr>
      <w:r w:rsidRPr="0036472B">
        <w:rPr>
          <w:rFonts w:ascii="Arial" w:eastAsia="Wingdings 2" w:hAnsi="Arial" w:cs="Arial"/>
        </w:rPr>
        <w:sym w:font="Wingdings 2" w:char="F0A3"/>
      </w:r>
      <w:r w:rsidRPr="0036472B">
        <w:rPr>
          <w:rFonts w:ascii="Arial" w:hAnsi="Arial" w:cs="Arial"/>
        </w:rPr>
        <w:tab/>
        <w:t>pour signer, en leur nom et pour leur compte, les modifications ultérieures du marché ;</w:t>
      </w:r>
    </w:p>
    <w:p w14:paraId="56AAECFA" w14:textId="65B1D000" w:rsidR="00172811" w:rsidRPr="0036472B" w:rsidRDefault="006B1795" w:rsidP="00587D73">
      <w:pPr>
        <w:tabs>
          <w:tab w:val="left" w:pos="851"/>
        </w:tabs>
        <w:ind w:left="1701"/>
        <w:jc w:val="both"/>
        <w:rPr>
          <w:rFonts w:ascii="Arial" w:hAnsi="Arial" w:cs="Arial"/>
        </w:rPr>
      </w:pPr>
      <w:r w:rsidRPr="0036472B">
        <w:rPr>
          <w:rFonts w:ascii="Arial" w:hAnsi="Arial" w:cs="Arial"/>
          <w:i/>
        </w:rPr>
        <w:t>(joindre les pouvoirs en annexe du présent document en cas de marché autre que de défense ou de sécurité. Dans le cas contraire, ces documents ont déjà été fournis)</w:t>
      </w:r>
    </w:p>
    <w:p w14:paraId="76520816" w14:textId="77777777" w:rsidR="00172811" w:rsidRPr="0036472B" w:rsidRDefault="00172811" w:rsidP="00587D73">
      <w:pPr>
        <w:tabs>
          <w:tab w:val="left" w:pos="851"/>
        </w:tabs>
        <w:jc w:val="both"/>
        <w:rPr>
          <w:rFonts w:ascii="Arial" w:hAnsi="Arial" w:cs="Arial"/>
          <w:iCs/>
        </w:rPr>
      </w:pPr>
    </w:p>
    <w:p w14:paraId="440D28F5" w14:textId="2435278B" w:rsidR="00172811" w:rsidRPr="0036472B" w:rsidRDefault="006B1795" w:rsidP="0036472B">
      <w:pPr>
        <w:tabs>
          <w:tab w:val="left" w:pos="851"/>
        </w:tabs>
        <w:ind w:left="1700" w:hanging="1416"/>
        <w:jc w:val="both"/>
        <w:rPr>
          <w:rFonts w:ascii="Arial" w:hAnsi="Arial" w:cs="Arial"/>
        </w:rPr>
      </w:pPr>
      <w:r w:rsidRPr="0036472B">
        <w:rPr>
          <w:rFonts w:ascii="Arial" w:hAnsi="Arial" w:cs="Arial"/>
        </w:rPr>
        <w:tab/>
      </w:r>
      <w:r w:rsidRPr="0036472B">
        <w:rPr>
          <w:rFonts w:ascii="Arial" w:eastAsia="Wingdings 2" w:hAnsi="Arial" w:cs="Arial"/>
        </w:rPr>
        <w:sym w:font="Wingdings 2" w:char="F0A3"/>
      </w:r>
      <w:r w:rsidRPr="0036472B">
        <w:rPr>
          <w:rFonts w:ascii="Arial" w:hAnsi="Arial" w:cs="Arial"/>
          <w:i/>
          <w:iCs/>
        </w:rPr>
        <w:t xml:space="preserve"> </w:t>
      </w:r>
      <w:r w:rsidRPr="0036472B">
        <w:rPr>
          <w:rFonts w:ascii="Arial" w:hAnsi="Arial" w:cs="Arial"/>
        </w:rPr>
        <w:tab/>
      </w:r>
      <w:r w:rsidR="0036472B">
        <w:rPr>
          <w:rFonts w:ascii="Arial" w:hAnsi="Arial" w:cs="Arial"/>
        </w:rPr>
        <w:tab/>
      </w:r>
      <w:r w:rsidRPr="0036472B">
        <w:rPr>
          <w:rFonts w:ascii="Arial" w:hAnsi="Arial" w:cs="Arial"/>
        </w:rPr>
        <w:t>ont donné mandat au mandataire dans les conditions définies par les pouvoirs joints en annexe.</w:t>
      </w:r>
    </w:p>
    <w:p w14:paraId="47E9074F" w14:textId="77777777" w:rsidR="00172811" w:rsidRPr="0036472B" w:rsidRDefault="006B1795" w:rsidP="00587D73">
      <w:pPr>
        <w:tabs>
          <w:tab w:val="left" w:pos="851"/>
        </w:tabs>
        <w:ind w:left="1701"/>
        <w:jc w:val="both"/>
        <w:rPr>
          <w:rFonts w:ascii="Arial" w:hAnsi="Arial" w:cs="Arial"/>
          <w:i/>
        </w:rPr>
      </w:pPr>
      <w:r w:rsidRPr="0036472B">
        <w:rPr>
          <w:rFonts w:ascii="Arial" w:hAnsi="Arial" w:cs="Arial"/>
          <w:i/>
        </w:rPr>
        <w:t>(hors cas des marchés de défense ou de sécurité dans lequel ces documents ont déjà été fournis).</w:t>
      </w:r>
    </w:p>
    <w:p w14:paraId="51CA4667" w14:textId="77777777" w:rsidR="00172811" w:rsidRPr="0036472B" w:rsidRDefault="00172811" w:rsidP="00587D73">
      <w:pPr>
        <w:tabs>
          <w:tab w:val="left" w:pos="851"/>
        </w:tabs>
        <w:jc w:val="both"/>
        <w:rPr>
          <w:rFonts w:ascii="Arial" w:hAnsi="Arial" w:cs="Arial"/>
          <w:i/>
        </w:rPr>
      </w:pPr>
    </w:p>
    <w:p w14:paraId="57FBBC0D" w14:textId="77777777" w:rsidR="00172811" w:rsidRPr="0036472B" w:rsidRDefault="006B1795" w:rsidP="006C4338">
      <w:pPr>
        <w:tabs>
          <w:tab w:val="left" w:pos="851"/>
        </w:tabs>
        <w:rPr>
          <w:rFonts w:ascii="Arial" w:hAnsi="Arial" w:cs="Arial"/>
          <w:i/>
        </w:rPr>
      </w:pPr>
      <w:r w:rsidRPr="0036472B">
        <w:rPr>
          <w:rFonts w:ascii="Arial" w:eastAsia="Wingdings 2" w:hAnsi="Arial" w:cs="Arial"/>
        </w:rPr>
        <w:sym w:font="Wingdings 2" w:char="F0A3"/>
      </w:r>
      <w:r w:rsidRPr="0036472B">
        <w:rPr>
          <w:rFonts w:ascii="Arial" w:hAnsi="Arial" w:cs="Arial"/>
        </w:rPr>
        <w:t xml:space="preserve"> Les membres du groupement, qui signent le présent acte d’engagement :</w:t>
      </w:r>
    </w:p>
    <w:p w14:paraId="6F6A285E" w14:textId="77777777" w:rsidR="00172811" w:rsidRPr="0036472B" w:rsidRDefault="006B1795" w:rsidP="006F3DF9">
      <w:pPr>
        <w:tabs>
          <w:tab w:val="left" w:pos="851"/>
        </w:tabs>
        <w:rPr>
          <w:rFonts w:ascii="Arial" w:hAnsi="Arial" w:cs="Arial"/>
        </w:rPr>
      </w:pPr>
      <w:r w:rsidRPr="0036472B">
        <w:rPr>
          <w:rFonts w:ascii="Arial" w:hAnsi="Arial" w:cs="Arial"/>
          <w:i/>
        </w:rPr>
        <w:t>(Cocher la case correspondante.)</w:t>
      </w:r>
    </w:p>
    <w:p w14:paraId="569BA2B2" w14:textId="77777777" w:rsidR="00172811" w:rsidRPr="0036472B" w:rsidRDefault="00172811" w:rsidP="005846FB">
      <w:pPr>
        <w:tabs>
          <w:tab w:val="left" w:pos="851"/>
        </w:tabs>
        <w:rPr>
          <w:rFonts w:ascii="Arial" w:hAnsi="Arial" w:cs="Arial"/>
        </w:rPr>
      </w:pPr>
    </w:p>
    <w:p w14:paraId="2BBD6CF1" w14:textId="77777777" w:rsidR="00172811" w:rsidRPr="0036472B" w:rsidRDefault="006B1795" w:rsidP="009B45B9">
      <w:pPr>
        <w:tabs>
          <w:tab w:val="left" w:pos="851"/>
        </w:tabs>
        <w:ind w:left="1701" w:hanging="850"/>
        <w:jc w:val="both"/>
        <w:rPr>
          <w:rFonts w:ascii="Arial" w:hAnsi="Arial" w:cs="Arial"/>
        </w:rPr>
      </w:pPr>
      <w:r w:rsidRPr="0036472B">
        <w:rPr>
          <w:rFonts w:ascii="Arial" w:eastAsia="Wingdings 2" w:hAnsi="Arial" w:cs="Arial"/>
        </w:rPr>
        <w:sym w:font="Wingdings 2" w:char="F0A3"/>
      </w:r>
      <w:r w:rsidRPr="0036472B">
        <w:rPr>
          <w:rFonts w:ascii="Arial" w:hAnsi="Arial" w:cs="Arial"/>
        </w:rPr>
        <w:tab/>
        <w:t>donnent mandat au mandataire, qui l’accepte, pour les représenter vis-à-vis de l’acheteur et pour coordonner l’ensemble des prestations ;</w:t>
      </w:r>
    </w:p>
    <w:p w14:paraId="1D093112" w14:textId="77777777" w:rsidR="00172811" w:rsidRPr="0036472B" w:rsidRDefault="00172811" w:rsidP="009B45B9">
      <w:pPr>
        <w:tabs>
          <w:tab w:val="left" w:pos="851"/>
        </w:tabs>
        <w:ind w:left="1701" w:hanging="850"/>
        <w:jc w:val="both"/>
        <w:rPr>
          <w:rFonts w:ascii="Arial" w:hAnsi="Arial" w:cs="Arial"/>
        </w:rPr>
      </w:pPr>
    </w:p>
    <w:p w14:paraId="04AC3903" w14:textId="71857407" w:rsidR="00172811" w:rsidRPr="0036472B" w:rsidRDefault="006B1795" w:rsidP="009B45B9">
      <w:pPr>
        <w:tabs>
          <w:tab w:val="left" w:pos="851"/>
        </w:tabs>
        <w:ind w:left="1701" w:hanging="850"/>
        <w:jc w:val="both"/>
        <w:rPr>
          <w:rFonts w:ascii="Arial" w:hAnsi="Arial" w:cs="Arial"/>
          <w:iCs/>
        </w:rPr>
      </w:pPr>
      <w:r w:rsidRPr="0036472B">
        <w:rPr>
          <w:rFonts w:ascii="Arial" w:eastAsia="Wingdings 2" w:hAnsi="Arial" w:cs="Arial"/>
        </w:rPr>
        <w:sym w:font="Wingdings 2" w:char="F0A3"/>
      </w:r>
      <w:r w:rsidRPr="0036472B">
        <w:rPr>
          <w:rFonts w:ascii="Arial" w:hAnsi="Arial" w:cs="Arial"/>
        </w:rPr>
        <w:tab/>
        <w:t>donnent mandat au mandataire, qui l’accepte, pour signer, en leur nom et pour leur compte, les modifications ultérieures du marché ;</w:t>
      </w:r>
    </w:p>
    <w:p w14:paraId="5E13E7C7" w14:textId="77777777" w:rsidR="00172811" w:rsidRPr="0036472B" w:rsidRDefault="00172811" w:rsidP="006C4338">
      <w:pPr>
        <w:tabs>
          <w:tab w:val="left" w:pos="851"/>
        </w:tabs>
        <w:rPr>
          <w:rFonts w:ascii="Arial" w:hAnsi="Arial" w:cs="Arial"/>
          <w:iCs/>
        </w:rPr>
      </w:pPr>
    </w:p>
    <w:p w14:paraId="3CAFA645" w14:textId="39D333DF" w:rsidR="00172811" w:rsidRPr="0036472B" w:rsidRDefault="006B1795" w:rsidP="009B45B9">
      <w:pPr>
        <w:tabs>
          <w:tab w:val="left" w:pos="851"/>
        </w:tabs>
        <w:ind w:left="1134" w:hanging="850"/>
        <w:rPr>
          <w:rFonts w:ascii="Arial" w:hAnsi="Arial" w:cs="Arial"/>
          <w:i/>
        </w:rPr>
      </w:pPr>
      <w:r w:rsidRPr="0036472B">
        <w:rPr>
          <w:rFonts w:ascii="Arial" w:hAnsi="Arial" w:cs="Arial"/>
        </w:rPr>
        <w:tab/>
      </w:r>
      <w:r w:rsidRPr="0036472B">
        <w:rPr>
          <w:rFonts w:ascii="Arial" w:eastAsia="Wingdings 2" w:hAnsi="Arial" w:cs="Arial"/>
        </w:rPr>
        <w:sym w:font="Wingdings 2" w:char="F0A3"/>
      </w:r>
      <w:r w:rsidRPr="0036472B">
        <w:rPr>
          <w:rFonts w:ascii="Arial" w:hAnsi="Arial" w:cs="Arial"/>
          <w:i/>
          <w:iCs/>
        </w:rPr>
        <w:t xml:space="preserve"> </w:t>
      </w:r>
      <w:r w:rsidRPr="0036472B">
        <w:rPr>
          <w:rFonts w:ascii="Arial" w:hAnsi="Arial" w:cs="Arial"/>
        </w:rPr>
        <w:tab/>
      </w:r>
      <w:r w:rsidR="0036472B">
        <w:rPr>
          <w:rFonts w:ascii="Arial" w:hAnsi="Arial" w:cs="Arial"/>
        </w:rPr>
        <w:tab/>
      </w:r>
      <w:r w:rsidR="0036472B">
        <w:rPr>
          <w:rFonts w:ascii="Arial" w:hAnsi="Arial" w:cs="Arial"/>
        </w:rPr>
        <w:tab/>
      </w:r>
      <w:r w:rsidRPr="0036472B">
        <w:rPr>
          <w:rFonts w:ascii="Arial" w:hAnsi="Arial" w:cs="Arial"/>
        </w:rPr>
        <w:t>donnent mandat au mandataire dans les conditions définies ci-dessous :</w:t>
      </w:r>
    </w:p>
    <w:p w14:paraId="398A6AE6" w14:textId="7BE14470" w:rsidR="007B6141" w:rsidRDefault="006B1795" w:rsidP="009B45B9">
      <w:pPr>
        <w:tabs>
          <w:tab w:val="left" w:pos="851"/>
        </w:tabs>
        <w:ind w:left="1134" w:hanging="850"/>
        <w:rPr>
          <w:rFonts w:ascii="Arial" w:hAnsi="Arial" w:cs="Arial"/>
          <w:i/>
        </w:rPr>
      </w:pPr>
      <w:r w:rsidRPr="0036472B">
        <w:rPr>
          <w:rFonts w:ascii="Arial" w:hAnsi="Arial" w:cs="Arial"/>
          <w:i/>
        </w:rPr>
        <w:tab/>
      </w:r>
      <w:r w:rsidRPr="0036472B">
        <w:rPr>
          <w:rFonts w:ascii="Arial" w:hAnsi="Arial" w:cs="Arial"/>
          <w:i/>
        </w:rPr>
        <w:tab/>
      </w:r>
      <w:r w:rsidR="0036472B">
        <w:rPr>
          <w:rFonts w:ascii="Arial" w:hAnsi="Arial" w:cs="Arial"/>
          <w:i/>
        </w:rPr>
        <w:tab/>
      </w:r>
      <w:r w:rsidRPr="0036472B">
        <w:rPr>
          <w:rFonts w:ascii="Arial" w:hAnsi="Arial" w:cs="Arial"/>
          <w:i/>
        </w:rPr>
        <w:tab/>
        <w:t>(Donner des précisions sur l’étendue du mandat.)</w:t>
      </w:r>
    </w:p>
    <w:p w14:paraId="0C0B709B" w14:textId="77777777" w:rsidR="007B6141" w:rsidRDefault="007B6141">
      <w:pPr>
        <w:suppressAutoHyphens w:val="0"/>
        <w:rPr>
          <w:rFonts w:ascii="Arial" w:hAnsi="Arial" w:cs="Arial"/>
          <w:i/>
        </w:rPr>
      </w:pPr>
      <w:r>
        <w:rPr>
          <w:rFonts w:ascii="Arial" w:hAnsi="Arial" w:cs="Arial"/>
          <w:i/>
        </w:rPr>
        <w:br w:type="page"/>
      </w:r>
    </w:p>
    <w:p w14:paraId="1CA8340B" w14:textId="77777777" w:rsidR="00172811" w:rsidRPr="0036472B" w:rsidRDefault="00172811" w:rsidP="009B45B9">
      <w:pPr>
        <w:tabs>
          <w:tab w:val="left" w:pos="851"/>
        </w:tabs>
        <w:ind w:left="1134" w:hanging="850"/>
        <w:rPr>
          <w:rFonts w:ascii="Arial" w:hAnsi="Arial" w:cs="Arial"/>
        </w:rPr>
      </w:pPr>
    </w:p>
    <w:p w14:paraId="0E33DE7D" w14:textId="77777777" w:rsidR="00172811" w:rsidRPr="0036472B" w:rsidRDefault="00172811" w:rsidP="006C4338">
      <w:pPr>
        <w:tabs>
          <w:tab w:val="left" w:pos="851"/>
        </w:tabs>
        <w:rPr>
          <w:rFonts w:ascii="Arial" w:hAnsi="Arial" w:cs="Arial"/>
        </w:rPr>
      </w:pPr>
    </w:p>
    <w:tbl>
      <w:tblPr>
        <w:tblW w:w="10394" w:type="dxa"/>
        <w:tblInd w:w="-385" w:type="dxa"/>
        <w:tblLayout w:type="fixed"/>
        <w:tblLook w:val="0000" w:firstRow="0" w:lastRow="0" w:firstColumn="0" w:lastColumn="0" w:noHBand="0" w:noVBand="0"/>
      </w:tblPr>
      <w:tblGrid>
        <w:gridCol w:w="4644"/>
        <w:gridCol w:w="2694"/>
        <w:gridCol w:w="3056"/>
      </w:tblGrid>
      <w:tr w:rsidR="00556D8D" w:rsidRPr="0036472B" w14:paraId="2F9FED8E" w14:textId="77777777" w:rsidTr="00587D73">
        <w:tc>
          <w:tcPr>
            <w:tcW w:w="4644" w:type="dxa"/>
            <w:tcBorders>
              <w:top w:val="single" w:sz="4" w:space="0" w:color="000000"/>
              <w:left w:val="single" w:sz="4" w:space="0" w:color="000000"/>
              <w:bottom w:val="single" w:sz="4" w:space="0" w:color="000000"/>
            </w:tcBorders>
            <w:vAlign w:val="center"/>
          </w:tcPr>
          <w:p w14:paraId="76EB0838" w14:textId="77777777" w:rsidR="00172811" w:rsidRPr="0036472B" w:rsidRDefault="006B1795" w:rsidP="00B054DA">
            <w:pPr>
              <w:tabs>
                <w:tab w:val="left" w:pos="851"/>
              </w:tabs>
              <w:jc w:val="center"/>
              <w:rPr>
                <w:rFonts w:ascii="Arial" w:hAnsi="Arial" w:cs="Arial"/>
                <w:b/>
                <w:bCs/>
              </w:rPr>
            </w:pPr>
            <w:r w:rsidRPr="0036472B">
              <w:rPr>
                <w:rFonts w:ascii="Arial" w:hAnsi="Arial" w:cs="Arial"/>
                <w:b/>
                <w:bCs/>
              </w:rPr>
              <w:t>Nom, prénom et qualité</w:t>
            </w:r>
          </w:p>
          <w:p w14:paraId="31A74FFE" w14:textId="77777777" w:rsidR="00172811" w:rsidRPr="0036472B" w:rsidRDefault="006B1795" w:rsidP="00B054DA">
            <w:pPr>
              <w:tabs>
                <w:tab w:val="left" w:pos="851"/>
              </w:tabs>
              <w:jc w:val="center"/>
              <w:rPr>
                <w:rFonts w:ascii="Arial" w:hAnsi="Arial" w:cs="Arial"/>
                <w:b/>
                <w:bCs/>
              </w:rPr>
            </w:pPr>
            <w:r w:rsidRPr="0036472B">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7AB4A2A7" w14:textId="77777777" w:rsidR="00172811" w:rsidRPr="0036472B" w:rsidRDefault="006B1795" w:rsidP="00B054DA">
            <w:pPr>
              <w:tabs>
                <w:tab w:val="left" w:pos="851"/>
              </w:tabs>
              <w:jc w:val="center"/>
              <w:rPr>
                <w:rFonts w:ascii="Arial" w:hAnsi="Arial" w:cs="Arial"/>
                <w:b/>
                <w:bCs/>
              </w:rPr>
            </w:pPr>
            <w:r w:rsidRPr="0036472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ED0E9A2" w14:textId="77777777" w:rsidR="00172811" w:rsidRPr="0036472B" w:rsidRDefault="006B1795" w:rsidP="00B054DA">
            <w:pPr>
              <w:tabs>
                <w:tab w:val="left" w:pos="851"/>
              </w:tabs>
              <w:jc w:val="center"/>
              <w:rPr>
                <w:rFonts w:ascii="Arial" w:hAnsi="Arial" w:cs="Arial"/>
                <w:b/>
                <w:bCs/>
              </w:rPr>
            </w:pPr>
            <w:r w:rsidRPr="0036472B">
              <w:rPr>
                <w:rFonts w:ascii="Arial" w:hAnsi="Arial" w:cs="Arial"/>
                <w:b/>
                <w:bCs/>
              </w:rPr>
              <w:t>Signature</w:t>
            </w:r>
          </w:p>
        </w:tc>
      </w:tr>
      <w:tr w:rsidR="00556D8D" w:rsidRPr="0036472B" w14:paraId="3A7ACBB6" w14:textId="77777777" w:rsidTr="00587D73">
        <w:trPr>
          <w:trHeight w:val="1021"/>
        </w:trPr>
        <w:tc>
          <w:tcPr>
            <w:tcW w:w="4644" w:type="dxa"/>
            <w:tcBorders>
              <w:top w:val="single" w:sz="4" w:space="0" w:color="000000"/>
              <w:left w:val="single" w:sz="4" w:space="0" w:color="000000"/>
            </w:tcBorders>
            <w:shd w:val="clear" w:color="auto" w:fill="CCFFFF"/>
          </w:tcPr>
          <w:p w14:paraId="25692440" w14:textId="77777777" w:rsidR="00172811" w:rsidRPr="0036472B" w:rsidRDefault="00172811"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DA05F8D" w14:textId="77777777" w:rsidR="00172811" w:rsidRPr="0036472B" w:rsidRDefault="00172811"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C7E75D2" w14:textId="77777777" w:rsidR="00172811" w:rsidRPr="0036472B" w:rsidRDefault="00172811" w:rsidP="00B054DA">
            <w:pPr>
              <w:tabs>
                <w:tab w:val="left" w:pos="851"/>
              </w:tabs>
              <w:snapToGrid w:val="0"/>
              <w:jc w:val="both"/>
              <w:rPr>
                <w:rFonts w:ascii="Arial" w:hAnsi="Arial" w:cs="Arial"/>
                <w:b/>
                <w:bCs/>
              </w:rPr>
            </w:pPr>
          </w:p>
        </w:tc>
      </w:tr>
      <w:tr w:rsidR="00556D8D" w:rsidRPr="0036472B" w14:paraId="45F9AA2F" w14:textId="77777777" w:rsidTr="00587D73">
        <w:trPr>
          <w:trHeight w:val="1021"/>
        </w:trPr>
        <w:tc>
          <w:tcPr>
            <w:tcW w:w="4644" w:type="dxa"/>
            <w:tcBorders>
              <w:left w:val="single" w:sz="4" w:space="0" w:color="000000"/>
            </w:tcBorders>
          </w:tcPr>
          <w:p w14:paraId="13E5D777" w14:textId="77777777" w:rsidR="00172811" w:rsidRPr="0036472B"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7387BB9B" w14:textId="77777777" w:rsidR="00172811" w:rsidRPr="0036472B"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9351F2C" w14:textId="77777777" w:rsidR="00172811" w:rsidRPr="0036472B" w:rsidRDefault="00172811" w:rsidP="00B054DA">
            <w:pPr>
              <w:tabs>
                <w:tab w:val="left" w:pos="851"/>
              </w:tabs>
              <w:snapToGrid w:val="0"/>
              <w:jc w:val="both"/>
              <w:rPr>
                <w:rFonts w:ascii="Arial" w:hAnsi="Arial" w:cs="Arial"/>
                <w:b/>
                <w:bCs/>
              </w:rPr>
            </w:pPr>
          </w:p>
        </w:tc>
      </w:tr>
      <w:tr w:rsidR="00556D8D" w:rsidRPr="0036472B" w14:paraId="579A5DB6" w14:textId="77777777" w:rsidTr="00587D73">
        <w:trPr>
          <w:trHeight w:val="1021"/>
        </w:trPr>
        <w:tc>
          <w:tcPr>
            <w:tcW w:w="4644" w:type="dxa"/>
            <w:tcBorders>
              <w:left w:val="single" w:sz="4" w:space="0" w:color="000000"/>
            </w:tcBorders>
            <w:shd w:val="clear" w:color="auto" w:fill="CCFFFF"/>
          </w:tcPr>
          <w:p w14:paraId="1602A6B1" w14:textId="77777777" w:rsidR="00172811" w:rsidRPr="0036472B" w:rsidRDefault="00172811"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C19110" w14:textId="77777777" w:rsidR="00172811" w:rsidRPr="0036472B"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E71EED" w14:textId="77777777" w:rsidR="00172811" w:rsidRPr="0036472B" w:rsidRDefault="00172811" w:rsidP="00B054DA">
            <w:pPr>
              <w:tabs>
                <w:tab w:val="left" w:pos="851"/>
              </w:tabs>
              <w:snapToGrid w:val="0"/>
              <w:jc w:val="both"/>
              <w:rPr>
                <w:rFonts w:ascii="Arial" w:hAnsi="Arial" w:cs="Arial"/>
                <w:b/>
                <w:bCs/>
              </w:rPr>
            </w:pPr>
          </w:p>
        </w:tc>
      </w:tr>
      <w:tr w:rsidR="00556D8D" w:rsidRPr="0036472B" w14:paraId="14BCBC93" w14:textId="77777777" w:rsidTr="00587D73">
        <w:trPr>
          <w:trHeight w:val="1021"/>
        </w:trPr>
        <w:tc>
          <w:tcPr>
            <w:tcW w:w="4644" w:type="dxa"/>
            <w:tcBorders>
              <w:left w:val="single" w:sz="4" w:space="0" w:color="000000"/>
            </w:tcBorders>
          </w:tcPr>
          <w:p w14:paraId="5809F35F" w14:textId="77777777" w:rsidR="00172811" w:rsidRPr="0036472B" w:rsidRDefault="00172811" w:rsidP="00B054DA">
            <w:pPr>
              <w:tabs>
                <w:tab w:val="left" w:pos="851"/>
              </w:tabs>
              <w:snapToGrid w:val="0"/>
              <w:jc w:val="both"/>
              <w:rPr>
                <w:rFonts w:ascii="Arial" w:hAnsi="Arial" w:cs="Arial"/>
                <w:b/>
                <w:bCs/>
              </w:rPr>
            </w:pPr>
          </w:p>
        </w:tc>
        <w:tc>
          <w:tcPr>
            <w:tcW w:w="2694" w:type="dxa"/>
            <w:tcBorders>
              <w:left w:val="single" w:sz="4" w:space="0" w:color="000000"/>
            </w:tcBorders>
          </w:tcPr>
          <w:p w14:paraId="10CA5EB4" w14:textId="77777777" w:rsidR="00172811" w:rsidRPr="0036472B" w:rsidRDefault="00172811"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E9FD50A" w14:textId="77777777" w:rsidR="00172811" w:rsidRPr="0036472B" w:rsidRDefault="00172811" w:rsidP="00B054DA">
            <w:pPr>
              <w:tabs>
                <w:tab w:val="left" w:pos="851"/>
              </w:tabs>
              <w:snapToGrid w:val="0"/>
              <w:jc w:val="both"/>
              <w:rPr>
                <w:rFonts w:ascii="Arial" w:hAnsi="Arial" w:cs="Arial"/>
                <w:b/>
                <w:bCs/>
              </w:rPr>
            </w:pPr>
          </w:p>
        </w:tc>
      </w:tr>
      <w:tr w:rsidR="00556D8D" w:rsidRPr="0036472B" w14:paraId="1AA6C8D2" w14:textId="77777777" w:rsidTr="00587D73">
        <w:trPr>
          <w:trHeight w:val="1021"/>
        </w:trPr>
        <w:tc>
          <w:tcPr>
            <w:tcW w:w="4644" w:type="dxa"/>
            <w:tcBorders>
              <w:left w:val="single" w:sz="4" w:space="0" w:color="000000"/>
              <w:bottom w:val="single" w:sz="4" w:space="0" w:color="000000"/>
            </w:tcBorders>
            <w:shd w:val="clear" w:color="auto" w:fill="CCFFFF"/>
          </w:tcPr>
          <w:p w14:paraId="279B0202" w14:textId="77777777" w:rsidR="00172811" w:rsidRPr="0036472B" w:rsidRDefault="00172811"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A8DFD2" w14:textId="77777777" w:rsidR="00172811" w:rsidRPr="0036472B" w:rsidRDefault="00172811"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99F2DA3" w14:textId="77777777" w:rsidR="00172811" w:rsidRPr="0036472B" w:rsidRDefault="00172811" w:rsidP="00B054DA">
            <w:pPr>
              <w:tabs>
                <w:tab w:val="left" w:pos="851"/>
              </w:tabs>
              <w:snapToGrid w:val="0"/>
              <w:jc w:val="both"/>
              <w:rPr>
                <w:rFonts w:ascii="Arial" w:hAnsi="Arial" w:cs="Arial"/>
                <w:b/>
                <w:bCs/>
              </w:rPr>
            </w:pPr>
          </w:p>
        </w:tc>
      </w:tr>
    </w:tbl>
    <w:p w14:paraId="0B72CFDF" w14:textId="77777777" w:rsidR="00172811" w:rsidRPr="0036472B" w:rsidRDefault="006B1795" w:rsidP="00332B12">
      <w:pPr>
        <w:tabs>
          <w:tab w:val="left" w:pos="851"/>
        </w:tabs>
        <w:jc w:val="both"/>
        <w:rPr>
          <w:rFonts w:ascii="Arial" w:hAnsi="Arial" w:cs="Arial"/>
        </w:rPr>
      </w:pPr>
      <w:r w:rsidRPr="0036472B">
        <w:rPr>
          <w:rFonts w:ascii="Arial" w:hAnsi="Arial" w:cs="Arial"/>
        </w:rPr>
        <w:t>(*) Le signataire doit avoir le pouvoir d’engager la personne qu’il représente.</w:t>
      </w:r>
    </w:p>
    <w:p w14:paraId="4E9D5E99" w14:textId="77777777" w:rsidR="00172811" w:rsidRPr="0036472B" w:rsidRDefault="00172811" w:rsidP="006C4338">
      <w:pPr>
        <w:tabs>
          <w:tab w:val="left" w:pos="851"/>
        </w:tabs>
        <w:rPr>
          <w:rFonts w:ascii="Arial" w:hAnsi="Arial" w:cs="Arial"/>
        </w:rPr>
      </w:pPr>
    </w:p>
    <w:tbl>
      <w:tblPr>
        <w:tblW w:w="10065" w:type="dxa"/>
        <w:tblLayout w:type="fixed"/>
        <w:tblCellMar>
          <w:left w:w="71" w:type="dxa"/>
          <w:right w:w="71" w:type="dxa"/>
        </w:tblCellMar>
        <w:tblLook w:val="0000" w:firstRow="0" w:lastRow="0" w:firstColumn="0" w:lastColumn="0" w:noHBand="0" w:noVBand="0"/>
      </w:tblPr>
      <w:tblGrid>
        <w:gridCol w:w="10065"/>
      </w:tblGrid>
      <w:tr w:rsidR="00556D8D" w:rsidRPr="0036472B" w14:paraId="53E833E2" w14:textId="77777777" w:rsidTr="007B6141">
        <w:tc>
          <w:tcPr>
            <w:tcW w:w="10065" w:type="dxa"/>
            <w:shd w:val="clear" w:color="auto" w:fill="66CCFF"/>
          </w:tcPr>
          <w:p w14:paraId="06430374" w14:textId="77777777" w:rsidR="00172811" w:rsidRPr="0036472B" w:rsidRDefault="006B1795" w:rsidP="006B5057">
            <w:pPr>
              <w:rPr>
                <w:rFonts w:ascii="Arial" w:hAnsi="Arial" w:cs="Arial"/>
              </w:rPr>
            </w:pPr>
            <w:r w:rsidRPr="0036472B">
              <w:rPr>
                <w:rFonts w:ascii="Arial" w:hAnsi="Arial" w:cs="Arial"/>
              </w:rPr>
              <w:br w:type="page"/>
              <w:t>D - Identification et signature de l’acheteur.</w:t>
            </w:r>
          </w:p>
        </w:tc>
      </w:tr>
    </w:tbl>
    <w:p w14:paraId="0E1B4E87" w14:textId="77777777" w:rsidR="00172811" w:rsidRPr="0036472B" w:rsidRDefault="00172811" w:rsidP="006C4338">
      <w:pPr>
        <w:tabs>
          <w:tab w:val="left" w:pos="851"/>
        </w:tabs>
        <w:rPr>
          <w:rFonts w:ascii="Arial" w:hAnsi="Arial" w:cs="Arial"/>
        </w:rPr>
      </w:pPr>
    </w:p>
    <w:p w14:paraId="48A05A53" w14:textId="77777777" w:rsidR="00172811" w:rsidRPr="0036472B" w:rsidRDefault="00172811" w:rsidP="006C4338">
      <w:pPr>
        <w:tabs>
          <w:tab w:val="left" w:pos="851"/>
        </w:tabs>
        <w:rPr>
          <w:rFonts w:ascii="Arial" w:hAnsi="Arial" w:cs="Arial"/>
        </w:rPr>
      </w:pPr>
    </w:p>
    <w:p w14:paraId="4AB5EE5B" w14:textId="42DE6B07" w:rsidR="00172811" w:rsidRPr="0036472B" w:rsidRDefault="006B1795" w:rsidP="006F3DF9">
      <w:pPr>
        <w:pStyle w:val="Titre1"/>
        <w:tabs>
          <w:tab w:val="left" w:pos="567"/>
          <w:tab w:val="left" w:pos="851"/>
        </w:tabs>
        <w:ind w:left="0"/>
        <w:jc w:val="both"/>
        <w:rPr>
          <w:rFonts w:ascii="Arial" w:hAnsi="Arial" w:cs="Arial"/>
          <w:b w:val="0"/>
          <w:bCs/>
          <w:i/>
          <w:iCs/>
        </w:rPr>
      </w:pPr>
      <w:r w:rsidRPr="0036472B">
        <w:rPr>
          <w:rFonts w:ascii="Arial" w:hAnsi="Arial" w:cs="Arial"/>
          <w:b w:val="0"/>
          <w:bCs/>
          <w:iCs/>
        </w:rPr>
        <w:t>Désignation de l’acheteur</w:t>
      </w:r>
    </w:p>
    <w:p w14:paraId="4085E87C" w14:textId="12DEBFCB" w:rsidR="00172811" w:rsidRPr="0036472B" w:rsidRDefault="006B1795" w:rsidP="006B5057">
      <w:pPr>
        <w:pStyle w:val="Titre1"/>
        <w:tabs>
          <w:tab w:val="left" w:pos="851"/>
        </w:tabs>
        <w:ind w:left="0"/>
        <w:jc w:val="both"/>
        <w:rPr>
          <w:rFonts w:ascii="Arial" w:hAnsi="Arial" w:cs="Arial"/>
          <w:b w:val="0"/>
          <w:bCs/>
          <w:i/>
          <w:iCs/>
        </w:rPr>
      </w:pPr>
      <w:r w:rsidRPr="0036472B">
        <w:rPr>
          <w:rFonts w:ascii="Arial" w:hAnsi="Arial" w:cs="Arial"/>
          <w:b w:val="0"/>
          <w:bCs/>
          <w:i/>
          <w:iCs/>
        </w:rPr>
        <w:t xml:space="preserve">(Reprendre le contenu de la mention figurant dans l’avis d’appel à la concurrence ou l’invitation à confirmer l’intérêt ; en cas de publication d’une annonce au Journal officiel de l’Union européenne ou au Bulletin officiel des annonces de </w:t>
      </w:r>
      <w:r w:rsidR="0036472B" w:rsidRPr="0036472B">
        <w:rPr>
          <w:rFonts w:ascii="Arial" w:hAnsi="Arial" w:cs="Arial"/>
          <w:b w:val="0"/>
          <w:bCs/>
          <w:i/>
          <w:iCs/>
        </w:rPr>
        <w:t>marchés,</w:t>
      </w:r>
      <w:r w:rsidRPr="0036472B">
        <w:rPr>
          <w:rFonts w:ascii="Arial" w:hAnsi="Arial" w:cs="Arial"/>
          <w:b w:val="0"/>
          <w:bCs/>
          <w:i/>
          <w:iCs/>
        </w:rPr>
        <w:t xml:space="preserve"> la simple indication de la référence à cet avis est suffisante.)</w:t>
      </w:r>
    </w:p>
    <w:p w14:paraId="6C34A533" w14:textId="77777777" w:rsidR="00172811" w:rsidRPr="0036472B" w:rsidRDefault="00172811" w:rsidP="001C41D1">
      <w:pPr>
        <w:rPr>
          <w:rFonts w:ascii="Arial" w:hAnsi="Arial" w:cs="Arial"/>
        </w:rPr>
      </w:pPr>
    </w:p>
    <w:p w14:paraId="3AB292A9" w14:textId="77777777" w:rsidR="00172811" w:rsidRPr="0036472B" w:rsidRDefault="00172811" w:rsidP="001C41D1">
      <w:pPr>
        <w:rPr>
          <w:rFonts w:ascii="Arial" w:hAnsi="Arial" w:cs="Arial"/>
        </w:rPr>
      </w:pPr>
    </w:p>
    <w:p w14:paraId="6FB11E0E" w14:textId="77777777" w:rsidR="00172811" w:rsidRPr="0036472B" w:rsidRDefault="00172811" w:rsidP="009B45B9">
      <w:pPr>
        <w:pStyle w:val="Titre1"/>
        <w:tabs>
          <w:tab w:val="left" w:pos="851"/>
        </w:tabs>
        <w:ind w:left="0"/>
        <w:jc w:val="both"/>
        <w:rPr>
          <w:rFonts w:ascii="Arial" w:hAnsi="Arial" w:cs="Arial"/>
        </w:rPr>
      </w:pPr>
    </w:p>
    <w:p w14:paraId="78DAF5EB" w14:textId="5D03152D" w:rsidR="00172811" w:rsidRPr="0036472B" w:rsidRDefault="006B1795" w:rsidP="00710FD6">
      <w:pPr>
        <w:tabs>
          <w:tab w:val="left" w:pos="426"/>
          <w:tab w:val="left" w:pos="851"/>
          <w:tab w:val="left" w:pos="5103"/>
        </w:tabs>
        <w:jc w:val="both"/>
        <w:rPr>
          <w:rFonts w:ascii="Arial" w:hAnsi="Arial" w:cs="Arial"/>
          <w:i/>
        </w:rPr>
      </w:pPr>
      <w:r w:rsidRPr="0036472B">
        <w:rPr>
          <w:rFonts w:ascii="Arial" w:hAnsi="Arial" w:cs="Arial"/>
        </w:rPr>
        <w:t xml:space="preserve">Nom, prénom, qualité du signataire du marché </w:t>
      </w:r>
    </w:p>
    <w:p w14:paraId="03193BE0" w14:textId="77777777" w:rsidR="00172811" w:rsidRPr="0036472B" w:rsidRDefault="006B1795" w:rsidP="00E47798">
      <w:pPr>
        <w:tabs>
          <w:tab w:val="left" w:pos="851"/>
        </w:tabs>
        <w:jc w:val="both"/>
        <w:rPr>
          <w:rFonts w:ascii="Arial" w:hAnsi="Arial" w:cs="Arial"/>
        </w:rPr>
      </w:pPr>
      <w:r w:rsidRPr="0036472B">
        <w:rPr>
          <w:rFonts w:ascii="Arial" w:hAnsi="Arial" w:cs="Arial"/>
          <w:i/>
        </w:rPr>
        <w:t>(Le signataire doit avoir le pouvoir d’engager l’acheteur qu’il représente.)</w:t>
      </w:r>
    </w:p>
    <w:p w14:paraId="7A1AAB75" w14:textId="77777777" w:rsidR="00172811" w:rsidRPr="0036472B" w:rsidRDefault="00172811" w:rsidP="00CD46CC">
      <w:pPr>
        <w:tabs>
          <w:tab w:val="left" w:pos="851"/>
        </w:tabs>
        <w:jc w:val="both"/>
        <w:rPr>
          <w:rFonts w:ascii="Arial" w:hAnsi="Arial" w:cs="Arial"/>
        </w:rPr>
      </w:pPr>
    </w:p>
    <w:p w14:paraId="6C30925A" w14:textId="77777777" w:rsidR="00172811" w:rsidRPr="0036472B" w:rsidRDefault="00172811" w:rsidP="009B45B9">
      <w:pPr>
        <w:tabs>
          <w:tab w:val="left" w:pos="851"/>
        </w:tabs>
        <w:jc w:val="both"/>
        <w:rPr>
          <w:rFonts w:ascii="Arial" w:hAnsi="Arial" w:cs="Arial"/>
        </w:rPr>
      </w:pPr>
    </w:p>
    <w:p w14:paraId="1E6B785D" w14:textId="77777777" w:rsidR="00172811" w:rsidRPr="0036472B" w:rsidRDefault="00172811" w:rsidP="009B45B9">
      <w:pPr>
        <w:tabs>
          <w:tab w:val="left" w:pos="851"/>
        </w:tabs>
        <w:jc w:val="both"/>
        <w:rPr>
          <w:rFonts w:ascii="Arial" w:hAnsi="Arial" w:cs="Arial"/>
        </w:rPr>
      </w:pPr>
    </w:p>
    <w:p w14:paraId="6996ED58" w14:textId="2AAC9454" w:rsidR="00172811" w:rsidRPr="0036472B" w:rsidRDefault="006B1795" w:rsidP="009B45B9">
      <w:pPr>
        <w:tabs>
          <w:tab w:val="left" w:pos="720"/>
          <w:tab w:val="left" w:pos="851"/>
        </w:tabs>
        <w:jc w:val="both"/>
        <w:rPr>
          <w:rFonts w:ascii="Arial" w:hAnsi="Arial" w:cs="Arial"/>
          <w:i/>
          <w:iCs/>
        </w:rPr>
      </w:pPr>
      <w:r w:rsidRPr="0036472B">
        <w:rPr>
          <w:rFonts w:ascii="Arial" w:hAnsi="Arial" w:cs="Arial"/>
        </w:rPr>
        <w:t>Désignation, adresse du comptable assignataire</w:t>
      </w:r>
    </w:p>
    <w:p w14:paraId="5E1C3337" w14:textId="77777777" w:rsidR="00172811" w:rsidRPr="0036472B" w:rsidRDefault="006B1795" w:rsidP="009B45B9">
      <w:pPr>
        <w:tabs>
          <w:tab w:val="left" w:pos="720"/>
          <w:tab w:val="left" w:pos="851"/>
        </w:tabs>
        <w:jc w:val="both"/>
        <w:rPr>
          <w:rFonts w:ascii="Arial" w:hAnsi="Arial" w:cs="Arial"/>
        </w:rPr>
      </w:pPr>
      <w:r w:rsidRPr="0036472B">
        <w:rPr>
          <w:rFonts w:ascii="Arial" w:hAnsi="Arial" w:cs="Arial"/>
          <w:i/>
          <w:iCs/>
        </w:rPr>
        <w:t>(Joindre une annexe récapitulative en cas de pluralité de comptables.)</w:t>
      </w:r>
    </w:p>
    <w:p w14:paraId="7AE5B48C" w14:textId="77777777" w:rsidR="00172811" w:rsidRPr="0036472B" w:rsidRDefault="00172811" w:rsidP="009B45B9">
      <w:pPr>
        <w:pStyle w:val="fcase2metab"/>
        <w:rPr>
          <w:rFonts w:ascii="Arial" w:hAnsi="Arial" w:cs="Arial"/>
        </w:rPr>
      </w:pPr>
    </w:p>
    <w:p w14:paraId="594C4A75" w14:textId="77777777" w:rsidR="00172811" w:rsidRPr="0036472B" w:rsidRDefault="00172811" w:rsidP="00774EFA">
      <w:pPr>
        <w:pStyle w:val="fcase2metab"/>
        <w:ind w:left="0" w:firstLine="0"/>
        <w:rPr>
          <w:rFonts w:ascii="Arial" w:hAnsi="Arial" w:cs="Arial"/>
        </w:rPr>
      </w:pPr>
    </w:p>
    <w:p w14:paraId="5ED13E0C" w14:textId="77777777" w:rsidR="00172811" w:rsidRPr="0036472B" w:rsidRDefault="00172811" w:rsidP="009B45B9">
      <w:pPr>
        <w:tabs>
          <w:tab w:val="left" w:pos="851"/>
        </w:tabs>
        <w:rPr>
          <w:rFonts w:ascii="Arial" w:hAnsi="Arial" w:cs="Arial"/>
        </w:rPr>
      </w:pPr>
    </w:p>
    <w:p w14:paraId="1C464082" w14:textId="77777777" w:rsidR="00172811" w:rsidRPr="0036472B" w:rsidRDefault="00172811" w:rsidP="009B45B9">
      <w:pPr>
        <w:tabs>
          <w:tab w:val="left" w:pos="851"/>
        </w:tabs>
        <w:rPr>
          <w:rFonts w:ascii="Arial" w:hAnsi="Arial" w:cs="Arial"/>
        </w:rPr>
      </w:pPr>
    </w:p>
    <w:p w14:paraId="5D8AE655" w14:textId="77777777" w:rsidR="00172811" w:rsidRPr="0036472B" w:rsidRDefault="00172811" w:rsidP="009B45B9">
      <w:pPr>
        <w:tabs>
          <w:tab w:val="left" w:pos="851"/>
        </w:tabs>
        <w:rPr>
          <w:rFonts w:ascii="Arial" w:hAnsi="Arial" w:cs="Arial"/>
        </w:rPr>
      </w:pPr>
    </w:p>
    <w:p w14:paraId="34B327DE" w14:textId="7F49A4C8" w:rsidR="00172811" w:rsidRPr="0036472B" w:rsidRDefault="006B1795" w:rsidP="009B45B9">
      <w:pPr>
        <w:tabs>
          <w:tab w:val="left" w:pos="851"/>
          <w:tab w:val="left" w:pos="5245"/>
          <w:tab w:val="left" w:pos="7371"/>
          <w:tab w:val="left" w:pos="7655"/>
        </w:tabs>
        <w:jc w:val="both"/>
        <w:rPr>
          <w:rFonts w:ascii="Arial" w:hAnsi="Arial" w:cs="Arial"/>
        </w:rPr>
      </w:pPr>
      <w:r w:rsidRPr="0036472B">
        <w:rPr>
          <w:rFonts w:ascii="Arial" w:hAnsi="Arial" w:cs="Arial"/>
        </w:rPr>
        <w:tab/>
        <w:t xml:space="preserve">A : </w:t>
      </w:r>
      <w:r w:rsidR="008A51A6" w:rsidRPr="0036472B">
        <w:rPr>
          <w:rFonts w:ascii="Arial" w:hAnsi="Arial" w:cs="Arial"/>
        </w:rPr>
        <w:t xml:space="preserve">Evry Courcouronnes </w:t>
      </w:r>
      <w:r w:rsidRPr="0036472B">
        <w:rPr>
          <w:rFonts w:ascii="Arial" w:hAnsi="Arial" w:cs="Arial"/>
        </w:rPr>
        <w:t>, le …………………</w:t>
      </w:r>
    </w:p>
    <w:p w14:paraId="580D3315" w14:textId="77777777" w:rsidR="00172811" w:rsidRPr="0036472B" w:rsidRDefault="00172811" w:rsidP="009B45B9">
      <w:pPr>
        <w:tabs>
          <w:tab w:val="left" w:pos="851"/>
        </w:tabs>
        <w:rPr>
          <w:rFonts w:ascii="Arial" w:hAnsi="Arial" w:cs="Arial"/>
        </w:rPr>
      </w:pPr>
    </w:p>
    <w:p w14:paraId="0D6D98C1" w14:textId="77777777" w:rsidR="00172811" w:rsidRPr="0036472B" w:rsidRDefault="00172811" w:rsidP="009B45B9">
      <w:pPr>
        <w:tabs>
          <w:tab w:val="left" w:pos="851"/>
        </w:tabs>
        <w:rPr>
          <w:rFonts w:ascii="Arial" w:hAnsi="Arial" w:cs="Arial"/>
        </w:rPr>
      </w:pPr>
    </w:p>
    <w:p w14:paraId="4089DBB6" w14:textId="77777777" w:rsidR="00172811" w:rsidRPr="0036472B" w:rsidRDefault="00172811" w:rsidP="009B45B9">
      <w:pPr>
        <w:tabs>
          <w:tab w:val="left" w:pos="851"/>
        </w:tabs>
        <w:rPr>
          <w:rFonts w:ascii="Arial" w:hAnsi="Arial" w:cs="Arial"/>
        </w:rPr>
      </w:pPr>
    </w:p>
    <w:p w14:paraId="03BEA66B" w14:textId="77777777" w:rsidR="00172811" w:rsidRPr="0036472B" w:rsidRDefault="00172811" w:rsidP="009B45B9">
      <w:pPr>
        <w:tabs>
          <w:tab w:val="left" w:pos="851"/>
        </w:tabs>
        <w:rPr>
          <w:rFonts w:ascii="Arial" w:hAnsi="Arial" w:cs="Arial"/>
        </w:rPr>
      </w:pPr>
    </w:p>
    <w:p w14:paraId="44030D6B" w14:textId="77777777" w:rsidR="00172811" w:rsidRPr="0036472B" w:rsidRDefault="006B1795" w:rsidP="009B45B9">
      <w:pPr>
        <w:tabs>
          <w:tab w:val="left" w:pos="851"/>
        </w:tabs>
        <w:ind w:left="6804"/>
        <w:jc w:val="both"/>
        <w:rPr>
          <w:rFonts w:ascii="Arial" w:hAnsi="Arial" w:cs="Arial"/>
          <w:i/>
        </w:rPr>
      </w:pPr>
      <w:r w:rsidRPr="0036472B">
        <w:rPr>
          <w:rFonts w:ascii="Arial" w:hAnsi="Arial" w:cs="Arial"/>
        </w:rPr>
        <w:t>Signature</w:t>
      </w:r>
    </w:p>
    <w:p w14:paraId="527C1C95" w14:textId="02CDD2E8" w:rsidR="008A51A6" w:rsidRPr="0036472B" w:rsidRDefault="006B1795" w:rsidP="0088048A">
      <w:pPr>
        <w:tabs>
          <w:tab w:val="left" w:pos="851"/>
        </w:tabs>
        <w:ind w:left="4820"/>
        <w:jc w:val="center"/>
        <w:rPr>
          <w:rFonts w:ascii="Arial" w:hAnsi="Arial" w:cs="Arial"/>
          <w:color w:val="FFFFFF"/>
        </w:rPr>
      </w:pPr>
      <w:r w:rsidRPr="0036472B">
        <w:rPr>
          <w:rFonts w:ascii="Arial" w:hAnsi="Arial" w:cs="Arial"/>
          <w:i/>
        </w:rPr>
        <w:t>(représentant de</w:t>
      </w:r>
      <w:bookmarkStart w:id="1" w:name="_Hlk180056674"/>
      <w:r w:rsidR="0088048A" w:rsidRPr="0036472B">
        <w:rPr>
          <w:rFonts w:ascii="Arial" w:hAnsi="Arial" w:cs="Arial"/>
          <w:i/>
        </w:rPr>
        <w:t xml:space="preserve"> l’acheteur habilité par la délibération 2021-A-2 du 1</w:t>
      </w:r>
      <w:r w:rsidR="0088048A" w:rsidRPr="0036472B">
        <w:rPr>
          <w:rFonts w:ascii="Arial" w:hAnsi="Arial" w:cs="Arial"/>
          <w:i/>
          <w:vertAlign w:val="superscript"/>
        </w:rPr>
        <w:t>er</w:t>
      </w:r>
      <w:r w:rsidR="0088048A" w:rsidRPr="0036472B">
        <w:rPr>
          <w:rFonts w:ascii="Arial" w:hAnsi="Arial" w:cs="Arial"/>
          <w:i/>
        </w:rPr>
        <w:t xml:space="preserve"> juillet 2021)</w:t>
      </w:r>
      <w:r w:rsidR="00B357DD" w:rsidRPr="0036472B">
        <w:rPr>
          <w:rFonts w:ascii="Arial" w:hAnsi="Arial" w:cs="Arial"/>
          <w:i/>
          <w:iCs/>
          <w:color w:val="FFFFFF"/>
        </w:rPr>
        <w:t>llet</w:t>
      </w:r>
      <w:bookmarkEnd w:id="1"/>
      <w:r w:rsidR="008A51A6" w:rsidRPr="0036472B">
        <w:rPr>
          <w:rFonts w:ascii="Arial" w:hAnsi="Arial" w:cs="Arial"/>
          <w:color w:val="FFFFFF"/>
        </w:rPr>
        <w:t>-2 du 1er juillet 2021</w:t>
      </w:r>
    </w:p>
    <w:p w14:paraId="19895746" w14:textId="2202C749" w:rsidR="00172811" w:rsidRPr="0036472B" w:rsidRDefault="00172811" w:rsidP="009B45B9">
      <w:pPr>
        <w:tabs>
          <w:tab w:val="left" w:pos="851"/>
        </w:tabs>
        <w:jc w:val="both"/>
        <w:rPr>
          <w:rFonts w:ascii="Arial" w:hAnsi="Arial" w:cs="Arial"/>
        </w:rPr>
      </w:pPr>
    </w:p>
    <w:p w14:paraId="5FA40DDD" w14:textId="710A112F" w:rsidR="00E70E74" w:rsidRDefault="00E70E74">
      <w:pPr>
        <w:suppressAutoHyphens w:val="0"/>
        <w:rPr>
          <w:rFonts w:ascii="Arial" w:hAnsi="Arial" w:cs="Arial"/>
        </w:rPr>
      </w:pPr>
      <w:r>
        <w:rPr>
          <w:rFonts w:ascii="Arial" w:hAnsi="Arial" w:cs="Arial"/>
        </w:rPr>
        <w:br w:type="page"/>
      </w:r>
    </w:p>
    <w:p w14:paraId="2A42270B" w14:textId="77777777" w:rsidR="008A51A6" w:rsidRPr="0036472B" w:rsidRDefault="008A51A6" w:rsidP="009B45B9">
      <w:pPr>
        <w:tabs>
          <w:tab w:val="left" w:pos="851"/>
        </w:tabs>
        <w:jc w:val="both"/>
        <w:rPr>
          <w:rFonts w:ascii="Arial" w:hAnsi="Arial" w:cs="Arial"/>
        </w:rPr>
      </w:pPr>
    </w:p>
    <w:p w14:paraId="29B544CB" w14:textId="77777777" w:rsidR="008A51A6" w:rsidRPr="0036472B" w:rsidRDefault="008A51A6" w:rsidP="008A51A6">
      <w:pPr>
        <w:keepLines/>
        <w:widowControl w:val="0"/>
        <w:tabs>
          <w:tab w:val="left" w:pos="392"/>
        </w:tabs>
        <w:autoSpaceDE w:val="0"/>
        <w:autoSpaceDN w:val="0"/>
        <w:adjustRightInd w:val="0"/>
        <w:ind w:left="117" w:right="111"/>
        <w:jc w:val="both"/>
        <w:rPr>
          <w:rFonts w:ascii="Arial" w:hAnsi="Arial" w:cs="Arial"/>
          <w:color w:val="000000"/>
        </w:rPr>
      </w:pPr>
    </w:p>
    <w:p w14:paraId="2A1CF2FE" w14:textId="77777777" w:rsidR="008A51A6" w:rsidRPr="0036472B" w:rsidRDefault="008A51A6" w:rsidP="008A51A6">
      <w:pPr>
        <w:widowControl w:val="0"/>
        <w:autoSpaceDE w:val="0"/>
        <w:autoSpaceDN w:val="0"/>
        <w:adjustRightInd w:val="0"/>
        <w:spacing w:line="276" w:lineRule="auto"/>
        <w:ind w:left="117" w:right="111" w:hanging="142"/>
        <w:rPr>
          <w:rFonts w:ascii="Arial" w:hAnsi="Arial" w:cs="Arial"/>
          <w:color w:val="808080"/>
        </w:rPr>
      </w:pPr>
      <w:r w:rsidRPr="0036472B">
        <w:rPr>
          <w:rFonts w:ascii="Arial" w:hAnsi="Arial" w:cs="Arial"/>
          <w:color w:val="808080"/>
        </w:rPr>
        <w:t>NANTISSEMENT DE CREANCE</w:t>
      </w:r>
    </w:p>
    <w:p w14:paraId="75D6394D" w14:textId="77777777" w:rsidR="00CE6161" w:rsidRPr="0036472B" w:rsidRDefault="00CE6161" w:rsidP="008A51A6">
      <w:pPr>
        <w:widowControl w:val="0"/>
        <w:autoSpaceDE w:val="0"/>
        <w:autoSpaceDN w:val="0"/>
        <w:adjustRightInd w:val="0"/>
        <w:spacing w:line="276" w:lineRule="auto"/>
        <w:ind w:left="117" w:right="111" w:hanging="142"/>
        <w:rPr>
          <w:rFonts w:ascii="Arial" w:hAnsi="Arial" w:cs="Arial"/>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821"/>
        <w:gridCol w:w="1559"/>
        <w:gridCol w:w="1418"/>
        <w:gridCol w:w="1701"/>
        <w:gridCol w:w="567"/>
        <w:gridCol w:w="1134"/>
        <w:gridCol w:w="2081"/>
      </w:tblGrid>
      <w:tr w:rsidR="008A51A6" w:rsidRPr="0036472B" w14:paraId="78462D1A"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33A2CC8C" w14:textId="77777777" w:rsidR="008A51A6" w:rsidRPr="0036472B"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36472B">
              <w:rPr>
                <w:rFonts w:ascii="Arial" w:hAnsi="Arial" w:cs="Arial"/>
                <w:color w:val="FFFFFF"/>
              </w:rPr>
              <w:t>Le montant maximal de la créance que je peux (nous pouvons) présenter en nantissement est de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FFFFF"/>
            <w:vAlign w:val="center"/>
          </w:tcPr>
          <w:p w14:paraId="078DDB46" w14:textId="77777777" w:rsidR="008A51A6" w:rsidRPr="0036472B" w:rsidRDefault="008A51A6" w:rsidP="0081562D">
            <w:pPr>
              <w:widowControl w:val="0"/>
              <w:autoSpaceDE w:val="0"/>
              <w:autoSpaceDN w:val="0"/>
              <w:adjustRightInd w:val="0"/>
              <w:spacing w:before="40" w:after="40"/>
              <w:ind w:left="127" w:right="87"/>
              <w:jc w:val="right"/>
              <w:rPr>
                <w:rFonts w:ascii="Arial" w:hAnsi="Arial" w:cs="Arial"/>
                <w:color w:val="000000"/>
              </w:rPr>
            </w:pPr>
          </w:p>
          <w:p w14:paraId="6821B9AF" w14:textId="77777777" w:rsidR="008A51A6" w:rsidRPr="0036472B" w:rsidRDefault="008A51A6" w:rsidP="0081562D">
            <w:pPr>
              <w:widowControl w:val="0"/>
              <w:autoSpaceDE w:val="0"/>
              <w:autoSpaceDN w:val="0"/>
              <w:adjustRightInd w:val="0"/>
              <w:spacing w:before="40" w:after="40"/>
              <w:ind w:left="127" w:right="87"/>
              <w:jc w:val="right"/>
              <w:rPr>
                <w:rFonts w:ascii="Arial" w:hAnsi="Arial" w:cs="Arial"/>
                <w:color w:val="000000"/>
              </w:rPr>
            </w:pPr>
            <w:r w:rsidRPr="0036472B">
              <w:rPr>
                <w:rFonts w:ascii="Arial" w:hAnsi="Arial" w:cs="Arial"/>
                <w:color w:val="000000"/>
              </w:rPr>
              <w:t>€ TTC</w:t>
            </w:r>
          </w:p>
          <w:p w14:paraId="70DD63AF" w14:textId="77777777" w:rsidR="008A51A6" w:rsidRPr="0036472B" w:rsidRDefault="008A51A6" w:rsidP="0081562D">
            <w:pPr>
              <w:widowControl w:val="0"/>
              <w:autoSpaceDE w:val="0"/>
              <w:autoSpaceDN w:val="0"/>
              <w:adjustRightInd w:val="0"/>
              <w:spacing w:before="40" w:after="40"/>
              <w:ind w:left="127" w:right="87"/>
              <w:jc w:val="right"/>
              <w:rPr>
                <w:rFonts w:ascii="Arial" w:hAnsi="Arial" w:cs="Arial"/>
                <w:sz w:val="24"/>
                <w:szCs w:val="24"/>
              </w:rPr>
            </w:pPr>
          </w:p>
        </w:tc>
      </w:tr>
      <w:tr w:rsidR="008A51A6" w:rsidRPr="0036472B" w14:paraId="40F2777C" w14:textId="77777777" w:rsidTr="0081562D">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tcPr>
          <w:p w14:paraId="373D3A74" w14:textId="77777777" w:rsidR="008A51A6" w:rsidRPr="0036472B" w:rsidRDefault="008A51A6" w:rsidP="0081562D">
            <w:pPr>
              <w:widowControl w:val="0"/>
              <w:autoSpaceDE w:val="0"/>
              <w:autoSpaceDN w:val="0"/>
              <w:adjustRightInd w:val="0"/>
              <w:spacing w:before="40" w:after="40"/>
              <w:ind w:left="108" w:right="89"/>
              <w:jc w:val="right"/>
              <w:rPr>
                <w:rFonts w:ascii="Arial" w:hAnsi="Arial" w:cs="Arial"/>
                <w:sz w:val="24"/>
                <w:szCs w:val="24"/>
              </w:rPr>
            </w:pPr>
            <w:r w:rsidRPr="0036472B">
              <w:rPr>
                <w:rFonts w:ascii="Arial" w:hAnsi="Arial" w:cs="Arial"/>
                <w:color w:val="FFFFFF"/>
              </w:rPr>
              <w:t>Copie délivrée en exemplaire unique pour être remise à l'établissement de crédit ou au bénéficiaire de la cession ou du nantissement de droit commun :</w:t>
            </w:r>
          </w:p>
        </w:tc>
        <w:tc>
          <w:tcPr>
            <w:tcW w:w="3782" w:type="dxa"/>
            <w:gridSpan w:val="3"/>
            <w:tcBorders>
              <w:top w:val="single" w:sz="12" w:space="0" w:color="7F7F7F"/>
              <w:left w:val="single" w:sz="12" w:space="0" w:color="7F7F7F"/>
              <w:bottom w:val="single" w:sz="12" w:space="0" w:color="7F7F7F"/>
              <w:right w:val="single" w:sz="12" w:space="0" w:color="7F7F7F"/>
            </w:tcBorders>
            <w:shd w:val="clear" w:color="auto" w:fill="F2F2F2"/>
          </w:tcPr>
          <w:p w14:paraId="42F83F4B" w14:textId="77777777" w:rsidR="008A51A6" w:rsidRPr="0036472B" w:rsidRDefault="008A51A6" w:rsidP="0081562D">
            <w:pPr>
              <w:widowControl w:val="0"/>
              <w:autoSpaceDE w:val="0"/>
              <w:autoSpaceDN w:val="0"/>
              <w:adjustRightInd w:val="0"/>
              <w:spacing w:before="40" w:after="40"/>
              <w:ind w:left="127" w:right="87"/>
              <w:rPr>
                <w:rFonts w:ascii="Arial" w:hAnsi="Arial" w:cs="Arial"/>
                <w:color w:val="000000"/>
              </w:rPr>
            </w:pPr>
            <w:r w:rsidRPr="0036472B">
              <w:rPr>
                <w:rFonts w:ascii="Arial" w:hAnsi="Arial" w:cs="Arial"/>
                <w:color w:val="000000"/>
              </w:rPr>
              <w:t xml:space="preserve">Signé le </w:t>
            </w:r>
          </w:p>
          <w:p w14:paraId="48A10134" w14:textId="77777777" w:rsidR="008A51A6" w:rsidRPr="0036472B" w:rsidRDefault="008A51A6" w:rsidP="0081562D">
            <w:pPr>
              <w:widowControl w:val="0"/>
              <w:autoSpaceDE w:val="0"/>
              <w:autoSpaceDN w:val="0"/>
              <w:adjustRightInd w:val="0"/>
              <w:spacing w:after="40"/>
              <w:ind w:left="127" w:right="87"/>
              <w:rPr>
                <w:rFonts w:ascii="Arial" w:hAnsi="Arial" w:cs="Arial"/>
                <w:color w:val="000000"/>
              </w:rPr>
            </w:pPr>
            <w:r w:rsidRPr="0036472B">
              <w:rPr>
                <w:rFonts w:ascii="Arial" w:hAnsi="Arial" w:cs="Arial"/>
                <w:color w:val="000000"/>
              </w:rPr>
              <w:t>Par</w:t>
            </w:r>
          </w:p>
          <w:p w14:paraId="63B80360" w14:textId="77777777" w:rsidR="008A51A6" w:rsidRPr="0036472B" w:rsidRDefault="008A51A6" w:rsidP="0081562D">
            <w:pPr>
              <w:widowControl w:val="0"/>
              <w:autoSpaceDE w:val="0"/>
              <w:autoSpaceDN w:val="0"/>
              <w:adjustRightInd w:val="0"/>
              <w:spacing w:after="40"/>
              <w:ind w:left="127" w:right="87"/>
              <w:rPr>
                <w:rFonts w:ascii="Arial" w:hAnsi="Arial" w:cs="Arial"/>
                <w:color w:val="000000"/>
              </w:rPr>
            </w:pPr>
          </w:p>
          <w:p w14:paraId="256671C3" w14:textId="77777777" w:rsidR="008A51A6" w:rsidRPr="0036472B" w:rsidRDefault="008A51A6" w:rsidP="0081562D">
            <w:pPr>
              <w:widowControl w:val="0"/>
              <w:autoSpaceDE w:val="0"/>
              <w:autoSpaceDN w:val="0"/>
              <w:adjustRightInd w:val="0"/>
              <w:spacing w:after="40"/>
              <w:ind w:left="127" w:right="87"/>
              <w:rPr>
                <w:rFonts w:ascii="Arial" w:hAnsi="Arial" w:cs="Arial"/>
                <w:color w:val="000000"/>
              </w:rPr>
            </w:pPr>
          </w:p>
          <w:p w14:paraId="6627114A" w14:textId="77777777" w:rsidR="008A51A6" w:rsidRPr="0036472B" w:rsidRDefault="008A51A6" w:rsidP="0081562D">
            <w:pPr>
              <w:widowControl w:val="0"/>
              <w:autoSpaceDE w:val="0"/>
              <w:autoSpaceDN w:val="0"/>
              <w:adjustRightInd w:val="0"/>
              <w:spacing w:after="40"/>
              <w:ind w:left="127" w:right="87"/>
              <w:rPr>
                <w:rFonts w:ascii="Arial" w:hAnsi="Arial" w:cs="Arial"/>
                <w:color w:val="000000"/>
              </w:rPr>
            </w:pPr>
          </w:p>
          <w:p w14:paraId="03CF40B8" w14:textId="77777777" w:rsidR="008A51A6" w:rsidRPr="0036472B" w:rsidRDefault="008A51A6" w:rsidP="0081562D">
            <w:pPr>
              <w:widowControl w:val="0"/>
              <w:autoSpaceDE w:val="0"/>
              <w:autoSpaceDN w:val="0"/>
              <w:adjustRightInd w:val="0"/>
              <w:spacing w:after="40"/>
              <w:ind w:left="127" w:right="87"/>
              <w:rPr>
                <w:rFonts w:ascii="Arial" w:hAnsi="Arial" w:cs="Arial"/>
                <w:sz w:val="24"/>
                <w:szCs w:val="24"/>
              </w:rPr>
            </w:pPr>
            <w:r w:rsidRPr="0036472B">
              <w:rPr>
                <w:rFonts w:ascii="Arial" w:hAnsi="Arial" w:cs="Arial"/>
                <w:color w:val="000000"/>
              </w:rPr>
              <w:t xml:space="preserve"> </w:t>
            </w:r>
          </w:p>
        </w:tc>
      </w:tr>
      <w:tr w:rsidR="008A51A6" w:rsidRPr="0036472B" w14:paraId="6822A6E7" w14:textId="77777777" w:rsidTr="0081562D">
        <w:tc>
          <w:tcPr>
            <w:tcW w:w="9281" w:type="dxa"/>
            <w:gridSpan w:val="7"/>
            <w:tcBorders>
              <w:top w:val="single" w:sz="12" w:space="0" w:color="7F7F7F"/>
              <w:left w:val="single" w:sz="12" w:space="0" w:color="7F7F7F"/>
              <w:bottom w:val="single" w:sz="12" w:space="0" w:color="7F7F7F"/>
              <w:right w:val="single" w:sz="12" w:space="0" w:color="7F7F7F"/>
            </w:tcBorders>
            <w:shd w:val="clear" w:color="auto" w:fill="7F7F7F"/>
          </w:tcPr>
          <w:p w14:paraId="30DEA312" w14:textId="77777777" w:rsidR="008A51A6" w:rsidRPr="0036472B" w:rsidRDefault="008A51A6" w:rsidP="0081562D">
            <w:pPr>
              <w:widowControl w:val="0"/>
              <w:autoSpaceDE w:val="0"/>
              <w:autoSpaceDN w:val="0"/>
              <w:adjustRightInd w:val="0"/>
              <w:spacing w:before="40" w:after="40"/>
              <w:ind w:left="108" w:right="107"/>
              <w:rPr>
                <w:rFonts w:ascii="Arial" w:hAnsi="Arial" w:cs="Arial"/>
                <w:sz w:val="24"/>
                <w:szCs w:val="24"/>
              </w:rPr>
            </w:pPr>
            <w:r w:rsidRPr="0036472B">
              <w:rPr>
                <w:rFonts w:ascii="Arial" w:hAnsi="Arial" w:cs="Arial"/>
                <w:color w:val="FFFFFF"/>
              </w:rPr>
              <w:t>Modifications ultérieures en cas de sous-traitance. La part des prestations que le titulaire n’envisage pas de confier à des sous-traitants est ramenée/portée à :</w:t>
            </w:r>
          </w:p>
        </w:tc>
      </w:tr>
      <w:tr w:rsidR="008A51A6" w:rsidRPr="0036472B" w14:paraId="7E596EDC"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1469E30F" w14:textId="77777777" w:rsidR="008A51A6" w:rsidRPr="0036472B" w:rsidRDefault="008A51A6" w:rsidP="0081562D">
            <w:pPr>
              <w:widowControl w:val="0"/>
              <w:autoSpaceDE w:val="0"/>
              <w:autoSpaceDN w:val="0"/>
              <w:adjustRightInd w:val="0"/>
              <w:spacing w:before="40" w:after="40"/>
              <w:ind w:left="108" w:right="107"/>
              <w:rPr>
                <w:rFonts w:ascii="Arial" w:hAnsi="Arial" w:cs="Arial"/>
                <w:sz w:val="24"/>
                <w:szCs w:val="24"/>
              </w:rPr>
            </w:pPr>
            <w:r w:rsidRPr="0036472B">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3D386295" w14:textId="77777777" w:rsidR="008A51A6" w:rsidRPr="0036472B"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372AC772" w14:textId="77777777" w:rsidR="008A51A6" w:rsidRPr="0036472B" w:rsidRDefault="008A51A6" w:rsidP="0081562D">
            <w:pPr>
              <w:widowControl w:val="0"/>
              <w:autoSpaceDE w:val="0"/>
              <w:autoSpaceDN w:val="0"/>
              <w:adjustRightInd w:val="0"/>
              <w:spacing w:before="40" w:after="40"/>
              <w:ind w:left="108" w:right="90"/>
              <w:rPr>
                <w:rFonts w:ascii="Arial" w:hAnsi="Arial" w:cs="Arial"/>
                <w:sz w:val="24"/>
                <w:szCs w:val="24"/>
              </w:rPr>
            </w:pPr>
            <w:r w:rsidRPr="0036472B">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7F3227AB" w14:textId="77777777" w:rsidR="008A51A6" w:rsidRPr="0036472B"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36472B">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28C15C"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r w:rsidRPr="0036472B">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308EB22D"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p>
          <w:p w14:paraId="6D563453"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p>
          <w:p w14:paraId="1F223509"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36472B" w14:paraId="7CD6BD11"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47FEF0E5" w14:textId="77777777" w:rsidR="008A51A6" w:rsidRPr="0036472B" w:rsidRDefault="008A51A6" w:rsidP="0081562D">
            <w:pPr>
              <w:widowControl w:val="0"/>
              <w:autoSpaceDE w:val="0"/>
              <w:autoSpaceDN w:val="0"/>
              <w:adjustRightInd w:val="0"/>
              <w:spacing w:before="40" w:after="40"/>
              <w:ind w:left="108" w:right="107"/>
              <w:rPr>
                <w:rFonts w:ascii="Arial" w:hAnsi="Arial" w:cs="Arial"/>
                <w:sz w:val="24"/>
                <w:szCs w:val="24"/>
              </w:rPr>
            </w:pPr>
            <w:r w:rsidRPr="0036472B">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1A6C6E84" w14:textId="77777777" w:rsidR="008A51A6" w:rsidRPr="0036472B"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4CD871F4" w14:textId="77777777" w:rsidR="008A51A6" w:rsidRPr="0036472B" w:rsidRDefault="008A51A6" w:rsidP="0081562D">
            <w:pPr>
              <w:widowControl w:val="0"/>
              <w:autoSpaceDE w:val="0"/>
              <w:autoSpaceDN w:val="0"/>
              <w:adjustRightInd w:val="0"/>
              <w:spacing w:before="40" w:after="40"/>
              <w:ind w:left="108" w:right="90"/>
              <w:rPr>
                <w:rFonts w:ascii="Arial" w:hAnsi="Arial" w:cs="Arial"/>
                <w:sz w:val="24"/>
                <w:szCs w:val="24"/>
              </w:rPr>
            </w:pPr>
            <w:r w:rsidRPr="0036472B">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269879BB" w14:textId="77777777" w:rsidR="008A51A6" w:rsidRPr="0036472B"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36472B">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4282B77A"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r w:rsidRPr="0036472B">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2BC5942B"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p>
          <w:p w14:paraId="55D20F16"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p>
          <w:p w14:paraId="7699942F"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p>
        </w:tc>
      </w:tr>
      <w:tr w:rsidR="008A51A6" w:rsidRPr="0036472B" w14:paraId="1BCD47D2" w14:textId="77777777" w:rsidTr="0081562D">
        <w:tc>
          <w:tcPr>
            <w:tcW w:w="821" w:type="dxa"/>
            <w:tcBorders>
              <w:top w:val="single" w:sz="12" w:space="0" w:color="7F7F7F"/>
              <w:left w:val="single" w:sz="12" w:space="0" w:color="7F7F7F"/>
              <w:bottom w:val="single" w:sz="12" w:space="0" w:color="7F7F7F"/>
              <w:right w:val="single" w:sz="12" w:space="0" w:color="7F7F7F"/>
            </w:tcBorders>
            <w:shd w:val="clear" w:color="auto" w:fill="7F7F7F"/>
          </w:tcPr>
          <w:p w14:paraId="552027E4" w14:textId="77777777" w:rsidR="008A51A6" w:rsidRPr="0036472B" w:rsidRDefault="008A51A6" w:rsidP="0081562D">
            <w:pPr>
              <w:widowControl w:val="0"/>
              <w:autoSpaceDE w:val="0"/>
              <w:autoSpaceDN w:val="0"/>
              <w:adjustRightInd w:val="0"/>
              <w:spacing w:before="40" w:after="40"/>
              <w:ind w:left="108" w:right="107"/>
              <w:rPr>
                <w:rFonts w:ascii="Arial" w:hAnsi="Arial" w:cs="Arial"/>
                <w:sz w:val="24"/>
                <w:szCs w:val="24"/>
              </w:rPr>
            </w:pPr>
            <w:r w:rsidRPr="0036472B">
              <w:rPr>
                <w:rFonts w:ascii="Arial" w:hAnsi="Arial" w:cs="Arial"/>
                <w:color w:val="FFFFFF"/>
                <w:sz w:val="18"/>
                <w:szCs w:val="18"/>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tcPr>
          <w:p w14:paraId="4DA73343" w14:textId="77777777" w:rsidR="008A51A6" w:rsidRPr="0036472B" w:rsidRDefault="008A51A6" w:rsidP="0081562D">
            <w:pPr>
              <w:widowControl w:val="0"/>
              <w:autoSpaceDE w:val="0"/>
              <w:autoSpaceDN w:val="0"/>
              <w:adjustRightInd w:val="0"/>
              <w:spacing w:before="40" w:after="40"/>
              <w:ind w:left="108" w:right="107"/>
              <w:rPr>
                <w:rFonts w:ascii="Arial" w:hAnsi="Arial" w:cs="Arial"/>
                <w:sz w:val="24"/>
                <w:szCs w:val="24"/>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tcPr>
          <w:p w14:paraId="22667E96" w14:textId="77777777" w:rsidR="008A51A6" w:rsidRPr="0036472B" w:rsidRDefault="008A51A6" w:rsidP="0081562D">
            <w:pPr>
              <w:widowControl w:val="0"/>
              <w:autoSpaceDE w:val="0"/>
              <w:autoSpaceDN w:val="0"/>
              <w:adjustRightInd w:val="0"/>
              <w:spacing w:before="40" w:after="40"/>
              <w:ind w:left="108" w:right="90"/>
              <w:rPr>
                <w:rFonts w:ascii="Arial" w:hAnsi="Arial" w:cs="Arial"/>
                <w:sz w:val="24"/>
                <w:szCs w:val="24"/>
              </w:rPr>
            </w:pPr>
            <w:r w:rsidRPr="0036472B">
              <w:rPr>
                <w:rFonts w:ascii="Arial" w:hAnsi="Arial" w:cs="Arial"/>
                <w:color w:val="FFFFFF"/>
                <w:sz w:val="18"/>
                <w:szCs w:val="18"/>
              </w:rPr>
              <w:t>Montant HT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tcPr>
          <w:p w14:paraId="511313E3" w14:textId="77777777" w:rsidR="008A51A6" w:rsidRPr="0036472B" w:rsidRDefault="008A51A6" w:rsidP="0081562D">
            <w:pPr>
              <w:widowControl w:val="0"/>
              <w:autoSpaceDE w:val="0"/>
              <w:autoSpaceDN w:val="0"/>
              <w:adjustRightInd w:val="0"/>
              <w:spacing w:before="40" w:after="40"/>
              <w:ind w:left="126" w:right="82"/>
              <w:jc w:val="right"/>
              <w:rPr>
                <w:rFonts w:ascii="Arial" w:hAnsi="Arial" w:cs="Arial"/>
                <w:sz w:val="24"/>
                <w:szCs w:val="24"/>
              </w:rPr>
            </w:pPr>
            <w:r w:rsidRPr="0036472B">
              <w:rPr>
                <w:rFonts w:ascii="Arial" w:hAnsi="Arial" w:cs="Arial"/>
                <w:color w:val="000000"/>
                <w:sz w:val="18"/>
                <w:szCs w:val="18"/>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tcPr>
          <w:p w14:paraId="63EECBAC"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r w:rsidRPr="0036472B">
              <w:rPr>
                <w:rFonts w:ascii="Arial" w:hAnsi="Arial" w:cs="Arial"/>
                <w:color w:val="FFFFFF"/>
                <w:sz w:val="18"/>
                <w:szCs w:val="18"/>
              </w:rPr>
              <w:t>Signature</w:t>
            </w:r>
          </w:p>
        </w:tc>
        <w:tc>
          <w:tcPr>
            <w:tcW w:w="2081" w:type="dxa"/>
            <w:tcBorders>
              <w:top w:val="single" w:sz="12" w:space="0" w:color="7F7F7F"/>
              <w:left w:val="single" w:sz="12" w:space="0" w:color="7F7F7F"/>
              <w:bottom w:val="single" w:sz="12" w:space="0" w:color="7F7F7F"/>
              <w:right w:val="single" w:sz="12" w:space="0" w:color="7F7F7F"/>
            </w:tcBorders>
            <w:shd w:val="clear" w:color="auto" w:fill="F2F2F2"/>
          </w:tcPr>
          <w:p w14:paraId="5B086804"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p>
          <w:p w14:paraId="6C8B35D2"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p>
          <w:p w14:paraId="339CA75C" w14:textId="77777777" w:rsidR="008A51A6" w:rsidRPr="0036472B" w:rsidRDefault="008A51A6" w:rsidP="0081562D">
            <w:pPr>
              <w:widowControl w:val="0"/>
              <w:autoSpaceDE w:val="0"/>
              <w:autoSpaceDN w:val="0"/>
              <w:adjustRightInd w:val="0"/>
              <w:spacing w:before="40" w:after="40"/>
              <w:ind w:left="114" w:right="88"/>
              <w:rPr>
                <w:rFonts w:ascii="Arial" w:hAnsi="Arial" w:cs="Arial"/>
                <w:sz w:val="24"/>
                <w:szCs w:val="24"/>
              </w:rPr>
            </w:pPr>
          </w:p>
        </w:tc>
      </w:tr>
    </w:tbl>
    <w:p w14:paraId="2D48FD23" w14:textId="77777777" w:rsidR="008A51A6" w:rsidRPr="0036472B" w:rsidRDefault="008A51A6" w:rsidP="008A51A6">
      <w:pPr>
        <w:keepLines/>
        <w:widowControl w:val="0"/>
        <w:tabs>
          <w:tab w:val="left" w:pos="392"/>
        </w:tabs>
        <w:autoSpaceDE w:val="0"/>
        <w:autoSpaceDN w:val="0"/>
        <w:adjustRightInd w:val="0"/>
        <w:ind w:left="117" w:right="111"/>
        <w:jc w:val="both"/>
        <w:rPr>
          <w:rFonts w:ascii="Arial" w:hAnsi="Arial" w:cs="Arial"/>
          <w:sz w:val="24"/>
          <w:szCs w:val="24"/>
        </w:rPr>
      </w:pPr>
      <w:bookmarkStart w:id="2" w:name="page_total_master0"/>
      <w:bookmarkStart w:id="3" w:name="page_total"/>
      <w:bookmarkEnd w:id="2"/>
      <w:bookmarkEnd w:id="3"/>
    </w:p>
    <w:p w14:paraId="5D2F9D3D" w14:textId="77777777" w:rsidR="00B33D44" w:rsidRPr="0036472B" w:rsidRDefault="008A51A6" w:rsidP="00274839">
      <w:pPr>
        <w:spacing w:before="240"/>
        <w:jc w:val="center"/>
        <w:rPr>
          <w:rFonts w:ascii="Arial" w:hAnsi="Arial" w:cs="Arial"/>
          <w:sz w:val="24"/>
          <w:szCs w:val="24"/>
        </w:rPr>
      </w:pPr>
      <w:r w:rsidRPr="0036472B">
        <w:rPr>
          <w:rFonts w:ascii="Arial" w:hAnsi="Arial" w:cs="Arial"/>
          <w:sz w:val="24"/>
          <w:szCs w:val="24"/>
        </w:rPr>
        <w:br w:type="page"/>
      </w:r>
    </w:p>
    <w:p w14:paraId="76184BCB" w14:textId="77777777" w:rsidR="00E70E74" w:rsidRPr="00BA2BE0" w:rsidRDefault="00E70E74" w:rsidP="00E70E74">
      <w:pPr>
        <w:tabs>
          <w:tab w:val="left" w:pos="498"/>
        </w:tabs>
        <w:spacing w:before="240"/>
        <w:jc w:val="center"/>
        <w:rPr>
          <w:rFonts w:ascii="Arial" w:hAnsi="Arial" w:cs="Arial"/>
          <w:b/>
          <w:bCs/>
        </w:rPr>
      </w:pPr>
      <w:r w:rsidRPr="00BA2BE0">
        <w:rPr>
          <w:rFonts w:ascii="Arial" w:hAnsi="Arial" w:cs="Arial"/>
          <w:b/>
          <w:bCs/>
        </w:rPr>
        <w:lastRenderedPageBreak/>
        <w:t>ANNEXE N° 1 A L’ACTE D’ENGAGEMENT</w:t>
      </w:r>
    </w:p>
    <w:p w14:paraId="1D208F61" w14:textId="77777777" w:rsidR="00E70E74" w:rsidRPr="00BA2BE0" w:rsidRDefault="00E70E74" w:rsidP="00E70E74">
      <w:pPr>
        <w:jc w:val="center"/>
        <w:rPr>
          <w:rFonts w:ascii="Arial" w:hAnsi="Arial" w:cs="Arial"/>
          <w:b/>
          <w:bCs/>
          <w:sz w:val="26"/>
          <w:szCs w:val="26"/>
        </w:rPr>
      </w:pPr>
      <w:r w:rsidRPr="00BA2BE0">
        <w:rPr>
          <w:rFonts w:ascii="Arial" w:hAnsi="Arial" w:cs="Arial"/>
          <w:b/>
          <w:bCs/>
        </w:rPr>
        <w:t>RELATIVE AUX CLAUSES SOCIALES D’INSERTION</w:t>
      </w:r>
    </w:p>
    <w:p w14:paraId="05292D9F" w14:textId="77777777" w:rsidR="00E70E74" w:rsidRPr="00BA2BE0" w:rsidRDefault="00E70E74" w:rsidP="00E70E74">
      <w:pPr>
        <w:tabs>
          <w:tab w:val="left" w:pos="1896"/>
        </w:tabs>
        <w:jc w:val="center"/>
        <w:rPr>
          <w:rFonts w:ascii="Arial" w:hAnsi="Arial" w:cs="Arial"/>
          <w:iCs/>
        </w:rPr>
      </w:pPr>
    </w:p>
    <w:p w14:paraId="17C7D4C7" w14:textId="77777777" w:rsidR="00E70E74" w:rsidRPr="00BA2BE0" w:rsidRDefault="00E70E74" w:rsidP="00E70E74">
      <w:pPr>
        <w:tabs>
          <w:tab w:val="left" w:pos="1896"/>
        </w:tabs>
        <w:rPr>
          <w:rFonts w:ascii="Arial" w:hAnsi="Arial" w:cs="Arial"/>
          <w:iCs/>
        </w:rPr>
      </w:pPr>
    </w:p>
    <w:p w14:paraId="683A899E" w14:textId="77777777" w:rsidR="00E70E74" w:rsidRPr="006D2366" w:rsidRDefault="00E70E74" w:rsidP="00E70E74">
      <w:pPr>
        <w:pStyle w:val="Default"/>
        <w:rPr>
          <w:sz w:val="20"/>
          <w:szCs w:val="20"/>
        </w:rPr>
      </w:pPr>
      <w:r w:rsidRPr="006D2366">
        <w:rPr>
          <w:sz w:val="20"/>
          <w:szCs w:val="20"/>
        </w:rPr>
        <w:t xml:space="preserve">Le Titulaire, </w:t>
      </w:r>
    </w:p>
    <w:p w14:paraId="28BE5C80" w14:textId="77777777" w:rsidR="00E70E74" w:rsidRPr="006D2366" w:rsidRDefault="00E70E74" w:rsidP="00E70E74">
      <w:pPr>
        <w:pStyle w:val="Default"/>
        <w:rPr>
          <w:sz w:val="20"/>
          <w:szCs w:val="20"/>
        </w:rPr>
      </w:pPr>
      <w:r w:rsidRPr="006D2366">
        <w:rPr>
          <w:sz w:val="20"/>
          <w:szCs w:val="20"/>
        </w:rPr>
        <w:t>………………………………………………………………………………………………………………………………………………………………………..</w:t>
      </w:r>
    </w:p>
    <w:p w14:paraId="29EF55C5" w14:textId="77777777" w:rsidR="00E70E74" w:rsidRPr="006D2366" w:rsidRDefault="00E70E74" w:rsidP="00E70E74">
      <w:pPr>
        <w:pStyle w:val="Default"/>
        <w:rPr>
          <w:sz w:val="20"/>
          <w:szCs w:val="20"/>
        </w:rPr>
      </w:pPr>
      <w:r w:rsidRPr="006D2366">
        <w:rPr>
          <w:sz w:val="20"/>
          <w:szCs w:val="20"/>
        </w:rPr>
        <w:t xml:space="preserve">Représenté par : </w:t>
      </w:r>
    </w:p>
    <w:p w14:paraId="5DBA340A" w14:textId="77777777" w:rsidR="00E70E74" w:rsidRPr="006D2366" w:rsidRDefault="00E70E74" w:rsidP="00E70E74">
      <w:pPr>
        <w:pStyle w:val="Default"/>
        <w:rPr>
          <w:sz w:val="20"/>
          <w:szCs w:val="20"/>
        </w:rPr>
      </w:pPr>
      <w:r w:rsidRPr="006D2366">
        <w:rPr>
          <w:sz w:val="20"/>
          <w:szCs w:val="20"/>
        </w:rPr>
        <w:t>………………………………………………………………………………………………………………………………………………………………………..</w:t>
      </w:r>
    </w:p>
    <w:p w14:paraId="4B6B5CCB" w14:textId="77777777" w:rsidR="00E70E74" w:rsidRPr="006D2366" w:rsidRDefault="00E70E74" w:rsidP="00E70E74">
      <w:pPr>
        <w:pStyle w:val="Default"/>
        <w:rPr>
          <w:sz w:val="20"/>
          <w:szCs w:val="20"/>
        </w:rPr>
      </w:pPr>
      <w:r w:rsidRPr="006D2366">
        <w:rPr>
          <w:sz w:val="20"/>
          <w:szCs w:val="20"/>
        </w:rPr>
        <w:t xml:space="preserve">Nom du signataire : </w:t>
      </w:r>
    </w:p>
    <w:p w14:paraId="70D3A691" w14:textId="77777777" w:rsidR="00E70E74" w:rsidRDefault="00E70E74" w:rsidP="00E70E74">
      <w:pPr>
        <w:pStyle w:val="Default"/>
        <w:rPr>
          <w:sz w:val="20"/>
          <w:szCs w:val="20"/>
        </w:rPr>
      </w:pPr>
      <w:r w:rsidRPr="006D2366">
        <w:rPr>
          <w:sz w:val="20"/>
          <w:szCs w:val="20"/>
        </w:rPr>
        <w:t>……………………………………………………………………………………………………………………………………………………………………………………………………………………………………………………………</w:t>
      </w:r>
    </w:p>
    <w:p w14:paraId="02AA0C2E" w14:textId="77777777" w:rsidR="00E70E74" w:rsidRPr="006D2366" w:rsidRDefault="00E70E74" w:rsidP="00E70E74">
      <w:pPr>
        <w:pStyle w:val="Default"/>
        <w:rPr>
          <w:sz w:val="20"/>
          <w:szCs w:val="20"/>
        </w:rPr>
      </w:pPr>
      <w:r w:rsidRPr="006D2366">
        <w:rPr>
          <w:sz w:val="20"/>
          <w:szCs w:val="20"/>
        </w:rPr>
        <w:t xml:space="preserve">Prénom : </w:t>
      </w:r>
    </w:p>
    <w:p w14:paraId="50A1EBCB" w14:textId="77777777" w:rsidR="00E70E74" w:rsidRDefault="00E70E74" w:rsidP="00E70E74">
      <w:pPr>
        <w:pStyle w:val="Default"/>
        <w:rPr>
          <w:sz w:val="20"/>
          <w:szCs w:val="20"/>
        </w:rPr>
      </w:pPr>
      <w:r w:rsidRPr="006D2366">
        <w:rPr>
          <w:sz w:val="20"/>
          <w:szCs w:val="20"/>
        </w:rPr>
        <w:t>……………………………………………………………………………………………………………………………………………………………………………………………………………………………………………………………</w:t>
      </w:r>
    </w:p>
    <w:p w14:paraId="6EDFB598" w14:textId="77777777" w:rsidR="00E70E74" w:rsidRPr="006D2366" w:rsidRDefault="00E70E74" w:rsidP="00E70E74">
      <w:pPr>
        <w:pStyle w:val="Default"/>
        <w:rPr>
          <w:sz w:val="20"/>
          <w:szCs w:val="20"/>
        </w:rPr>
      </w:pPr>
      <w:r w:rsidRPr="006D2366">
        <w:rPr>
          <w:sz w:val="20"/>
          <w:szCs w:val="20"/>
        </w:rPr>
        <w:t xml:space="preserve">Qualité : </w:t>
      </w:r>
    </w:p>
    <w:p w14:paraId="174679D0" w14:textId="77777777" w:rsidR="00E70E74" w:rsidRDefault="00E70E74" w:rsidP="00E70E74">
      <w:pPr>
        <w:pStyle w:val="Default"/>
        <w:rPr>
          <w:sz w:val="20"/>
          <w:szCs w:val="20"/>
        </w:rPr>
      </w:pPr>
      <w:r w:rsidRPr="006D2366">
        <w:rPr>
          <w:sz w:val="20"/>
          <w:szCs w:val="20"/>
        </w:rPr>
        <w:t>……………………………………………………………………………………………………………………………………………………………………………………………………………………………………………………………</w:t>
      </w:r>
    </w:p>
    <w:p w14:paraId="05BBE221" w14:textId="77777777" w:rsidR="00E70E74" w:rsidRDefault="00E70E74" w:rsidP="00E70E74">
      <w:pPr>
        <w:pStyle w:val="Default"/>
        <w:rPr>
          <w:sz w:val="20"/>
          <w:szCs w:val="20"/>
        </w:rPr>
      </w:pPr>
    </w:p>
    <w:p w14:paraId="13DEBCFF" w14:textId="77777777" w:rsidR="00E70E74" w:rsidRPr="006D2366" w:rsidRDefault="00E70E74" w:rsidP="00E70E74">
      <w:pPr>
        <w:pStyle w:val="Default"/>
        <w:rPr>
          <w:sz w:val="20"/>
          <w:szCs w:val="20"/>
        </w:rPr>
      </w:pPr>
    </w:p>
    <w:p w14:paraId="63052E2B" w14:textId="6FE0E4AB" w:rsidR="00E70E74" w:rsidRDefault="00E70E74" w:rsidP="00E70E74">
      <w:pPr>
        <w:pStyle w:val="Default"/>
        <w:numPr>
          <w:ilvl w:val="0"/>
          <w:numId w:val="13"/>
        </w:numPr>
        <w:jc w:val="both"/>
        <w:rPr>
          <w:sz w:val="20"/>
          <w:szCs w:val="20"/>
        </w:rPr>
      </w:pPr>
      <w:r w:rsidRPr="006D2366">
        <w:rPr>
          <w:sz w:val="20"/>
          <w:szCs w:val="20"/>
        </w:rPr>
        <w:t>Déclare avoir pris connaissance de l’ensemble des pièces du dossier de consultation du marché</w:t>
      </w:r>
      <w:r w:rsidRPr="006D2366">
        <w:rPr>
          <w:sz w:val="20"/>
          <w:szCs w:val="20"/>
        </w:rPr>
        <w:br/>
        <w:t xml:space="preserve">« Travaux pour la construction d’un collège à Fleury Mérogis – </w:t>
      </w:r>
      <w:r w:rsidRPr="00E70E74">
        <w:rPr>
          <w:sz w:val="20"/>
          <w:szCs w:val="20"/>
        </w:rPr>
        <w:t>LOT 6 - SERRURERIE – METALLERIE</w:t>
      </w:r>
      <w:r w:rsidRPr="006D2366">
        <w:rPr>
          <w:sz w:val="20"/>
          <w:szCs w:val="20"/>
        </w:rPr>
        <w:t xml:space="preserve"> » et</w:t>
      </w:r>
      <w:r w:rsidRPr="00E70E74">
        <w:rPr>
          <w:sz w:val="20"/>
          <w:szCs w:val="20"/>
        </w:rPr>
        <w:t xml:space="preserve"> </w:t>
      </w:r>
      <w:r w:rsidRPr="006D2366">
        <w:rPr>
          <w:sz w:val="20"/>
          <w:szCs w:val="20"/>
        </w:rPr>
        <w:t>de l’article</w:t>
      </w:r>
      <w:r>
        <w:rPr>
          <w:sz w:val="20"/>
          <w:szCs w:val="20"/>
        </w:rPr>
        <w:t xml:space="preserve"> 1.16 du CCAP r</w:t>
      </w:r>
      <w:r w:rsidRPr="006D2366">
        <w:rPr>
          <w:sz w:val="20"/>
          <w:szCs w:val="20"/>
        </w:rPr>
        <w:t xml:space="preserve">elatif à l’insertion sociale. </w:t>
      </w:r>
    </w:p>
    <w:p w14:paraId="58C915EA" w14:textId="77777777" w:rsidR="00E70E74" w:rsidRPr="006D2366" w:rsidRDefault="00E70E74" w:rsidP="00E70E74">
      <w:pPr>
        <w:pStyle w:val="Default"/>
        <w:numPr>
          <w:ilvl w:val="0"/>
          <w:numId w:val="13"/>
        </w:numPr>
        <w:jc w:val="both"/>
        <w:rPr>
          <w:sz w:val="20"/>
          <w:szCs w:val="20"/>
        </w:rPr>
      </w:pPr>
      <w:r w:rsidRPr="006D2366">
        <w:rPr>
          <w:sz w:val="20"/>
          <w:szCs w:val="20"/>
        </w:rPr>
        <w:t>M’engage à réserver, dans l’exécution du marché, un nombre d’heures de travail à des personnes rencontrant des difficultés sociales ou professionnelles particulières selon les modalités de calcul fixées au</w:t>
      </w:r>
      <w:r>
        <w:rPr>
          <w:sz w:val="20"/>
          <w:szCs w:val="20"/>
        </w:rPr>
        <w:t xml:space="preserve"> CCAP</w:t>
      </w:r>
      <w:r w:rsidRPr="006D2366">
        <w:rPr>
          <w:sz w:val="20"/>
          <w:szCs w:val="20"/>
        </w:rPr>
        <w:t xml:space="preserve">; </w:t>
      </w:r>
    </w:p>
    <w:p w14:paraId="355A9A3C" w14:textId="77777777" w:rsidR="00E70E74" w:rsidRPr="006D2366" w:rsidRDefault="00E70E74" w:rsidP="00E70E74">
      <w:pPr>
        <w:pStyle w:val="Default"/>
        <w:numPr>
          <w:ilvl w:val="0"/>
          <w:numId w:val="13"/>
        </w:numPr>
        <w:jc w:val="both"/>
        <w:rPr>
          <w:sz w:val="20"/>
          <w:szCs w:val="20"/>
        </w:rPr>
      </w:pPr>
      <w:r w:rsidRPr="006D2366">
        <w:rPr>
          <w:sz w:val="20"/>
          <w:szCs w:val="20"/>
        </w:rPr>
        <w:t>M’engage à transmettre au</w:t>
      </w:r>
      <w:r w:rsidRPr="006D2366">
        <w:rPr>
          <w:i/>
          <w:iCs/>
          <w:sz w:val="20"/>
          <w:szCs w:val="20"/>
        </w:rPr>
        <w:t xml:space="preserve"> </w:t>
      </w:r>
      <w:r w:rsidRPr="006D2366">
        <w:rPr>
          <w:sz w:val="20"/>
          <w:szCs w:val="20"/>
        </w:rPr>
        <w:t>facilitateur mandaté par l’acheteur « le Département de l’Essonne », tous les renseignements relatifs à la validation du/des profils avant tout démarrage de l’exécution de la clause sociale (fiches de poste, fiches d’identification du bénéficiaire) ;</w:t>
      </w:r>
    </w:p>
    <w:p w14:paraId="6FDBBCAC" w14:textId="77777777" w:rsidR="00E70E74" w:rsidRPr="006D2366" w:rsidRDefault="00E70E74" w:rsidP="00E70E74">
      <w:pPr>
        <w:pStyle w:val="Default"/>
        <w:numPr>
          <w:ilvl w:val="0"/>
          <w:numId w:val="13"/>
        </w:numPr>
        <w:jc w:val="both"/>
        <w:rPr>
          <w:sz w:val="20"/>
          <w:szCs w:val="20"/>
        </w:rPr>
      </w:pPr>
      <w:r w:rsidRPr="006D2366">
        <w:rPr>
          <w:sz w:val="20"/>
          <w:szCs w:val="20"/>
        </w:rPr>
        <w:t xml:space="preserve">M’engage à fournir dans les conditions prévues par le CCAP le tableau de relevé d’heures (y compris le cas échéant récapitulant les heures des sous-traitants et des co-traitants) ;  </w:t>
      </w:r>
    </w:p>
    <w:p w14:paraId="5BE1FA42" w14:textId="77777777" w:rsidR="00E70E74" w:rsidRPr="006D2366" w:rsidRDefault="00E70E74" w:rsidP="00E70E74">
      <w:pPr>
        <w:pStyle w:val="Default"/>
        <w:numPr>
          <w:ilvl w:val="0"/>
          <w:numId w:val="13"/>
        </w:numPr>
        <w:jc w:val="both"/>
        <w:rPr>
          <w:sz w:val="20"/>
          <w:szCs w:val="20"/>
        </w:rPr>
      </w:pPr>
      <w:r w:rsidRPr="006D2366">
        <w:rPr>
          <w:sz w:val="20"/>
          <w:szCs w:val="20"/>
        </w:rPr>
        <w:t>M’engage à fournir, à la demande de l’acheteur et dans un délai qui lui sera imparti, toutes informations utiles à l’appréciation de la réalisation de l’action d’insertion ;</w:t>
      </w:r>
    </w:p>
    <w:p w14:paraId="074AA5D9" w14:textId="77777777" w:rsidR="00E70E74" w:rsidRPr="006D2366" w:rsidRDefault="00E70E74" w:rsidP="00E70E74">
      <w:pPr>
        <w:pStyle w:val="Default"/>
        <w:numPr>
          <w:ilvl w:val="0"/>
          <w:numId w:val="13"/>
        </w:numPr>
        <w:jc w:val="both"/>
        <w:rPr>
          <w:color w:val="auto"/>
          <w:sz w:val="20"/>
          <w:szCs w:val="20"/>
        </w:rPr>
      </w:pPr>
      <w:r w:rsidRPr="006D2366">
        <w:rPr>
          <w:color w:val="auto"/>
          <w:sz w:val="20"/>
          <w:szCs w:val="20"/>
        </w:rPr>
        <w:t>M’engage à alerter l’acheteur de toute(s) difficulté(s) rencontrée(s) relative(s) à l’exécution de la clause ;</w:t>
      </w:r>
    </w:p>
    <w:p w14:paraId="55C93093" w14:textId="77777777" w:rsidR="00E70E74" w:rsidRPr="006D2366" w:rsidRDefault="00E70E74" w:rsidP="00E70E74">
      <w:pPr>
        <w:pStyle w:val="Default"/>
        <w:numPr>
          <w:ilvl w:val="0"/>
          <w:numId w:val="13"/>
        </w:numPr>
        <w:jc w:val="both"/>
        <w:rPr>
          <w:sz w:val="20"/>
          <w:szCs w:val="20"/>
        </w:rPr>
      </w:pPr>
      <w:r w:rsidRPr="006D2366">
        <w:rPr>
          <w:sz w:val="20"/>
          <w:szCs w:val="20"/>
        </w:rPr>
        <w:t>Désigne en qualité d’interlocuteur unique pour les échanges relatifs à l’insertion (</w:t>
      </w:r>
      <w:r w:rsidRPr="006D2366">
        <w:rPr>
          <w:i/>
          <w:iCs/>
          <w:sz w:val="20"/>
          <w:szCs w:val="20"/>
        </w:rPr>
        <w:t>préciser la qualité et les coordonnées de la personne</w:t>
      </w:r>
      <w:r w:rsidRPr="006D2366">
        <w:rPr>
          <w:sz w:val="20"/>
          <w:szCs w:val="20"/>
        </w:rPr>
        <w:t xml:space="preserve">) : </w:t>
      </w:r>
    </w:p>
    <w:p w14:paraId="225960D4" w14:textId="77777777" w:rsidR="00E70E74" w:rsidRDefault="00E70E74" w:rsidP="00E70E74">
      <w:pPr>
        <w:pStyle w:val="Default"/>
        <w:ind w:left="90"/>
        <w:jc w:val="both"/>
        <w:rPr>
          <w:sz w:val="20"/>
          <w:szCs w:val="20"/>
        </w:rPr>
      </w:pPr>
      <w:r w:rsidRPr="006D2366">
        <w:rPr>
          <w:sz w:val="20"/>
          <w:szCs w:val="20"/>
        </w:rPr>
        <w:t>…………………………………………………………………………………………………………………………………………………………………………………………………………………………………………………………</w:t>
      </w:r>
    </w:p>
    <w:p w14:paraId="59E46E4B" w14:textId="77777777" w:rsidR="00E70E74" w:rsidRDefault="00E70E74" w:rsidP="00E70E74">
      <w:pPr>
        <w:pStyle w:val="Default"/>
        <w:ind w:left="90"/>
        <w:jc w:val="both"/>
        <w:rPr>
          <w:sz w:val="20"/>
          <w:szCs w:val="20"/>
        </w:rPr>
      </w:pPr>
      <w:r w:rsidRPr="006D2366">
        <w:rPr>
          <w:sz w:val="20"/>
          <w:szCs w:val="20"/>
        </w:rPr>
        <w:t>……………………………………………………………………………………………………………………………</w:t>
      </w:r>
    </w:p>
    <w:p w14:paraId="2B6825D0" w14:textId="77777777" w:rsidR="00E70E74" w:rsidRPr="006D2366" w:rsidRDefault="00E70E74" w:rsidP="00E70E74">
      <w:pPr>
        <w:pStyle w:val="Default"/>
        <w:ind w:left="90"/>
        <w:jc w:val="both"/>
        <w:rPr>
          <w:sz w:val="20"/>
          <w:szCs w:val="20"/>
        </w:rPr>
      </w:pPr>
    </w:p>
    <w:p w14:paraId="557F6BFC" w14:textId="77777777" w:rsidR="00E70E74" w:rsidRPr="006D2366" w:rsidRDefault="00E70E74" w:rsidP="00E70E74">
      <w:pPr>
        <w:pStyle w:val="Default"/>
        <w:rPr>
          <w:sz w:val="20"/>
          <w:szCs w:val="20"/>
        </w:rPr>
      </w:pPr>
      <w:r w:rsidRPr="006D2366">
        <w:rPr>
          <w:sz w:val="20"/>
          <w:szCs w:val="20"/>
        </w:rPr>
        <w:t>Dans l’hypothèse où je fais appel à des sous-traitants :</w:t>
      </w:r>
    </w:p>
    <w:p w14:paraId="145E9112" w14:textId="77777777" w:rsidR="00E70E74" w:rsidRPr="006D2366" w:rsidRDefault="00E70E74" w:rsidP="00E70E74">
      <w:pPr>
        <w:pStyle w:val="Default"/>
        <w:rPr>
          <w:sz w:val="20"/>
          <w:szCs w:val="20"/>
        </w:rPr>
      </w:pPr>
    </w:p>
    <w:p w14:paraId="0AF00FF2" w14:textId="77777777" w:rsidR="00E70E74" w:rsidRPr="006D2366" w:rsidRDefault="00E70E74" w:rsidP="00E70E74">
      <w:pPr>
        <w:pStyle w:val="Default"/>
        <w:numPr>
          <w:ilvl w:val="0"/>
          <w:numId w:val="13"/>
        </w:numPr>
        <w:jc w:val="both"/>
        <w:rPr>
          <w:sz w:val="20"/>
          <w:szCs w:val="20"/>
        </w:rPr>
      </w:pPr>
      <w:r w:rsidRPr="006D2366">
        <w:rPr>
          <w:sz w:val="20"/>
          <w:szCs w:val="20"/>
        </w:rPr>
        <w:t>M’engage à faire figurer l’obligation d’insertion professionnelle dans les contrats de sous-traitance ;</w:t>
      </w:r>
    </w:p>
    <w:p w14:paraId="36A0776E" w14:textId="77777777" w:rsidR="00E70E74" w:rsidRPr="006D2366" w:rsidRDefault="00E70E74" w:rsidP="00E70E74">
      <w:pPr>
        <w:pStyle w:val="Default"/>
        <w:numPr>
          <w:ilvl w:val="0"/>
          <w:numId w:val="13"/>
        </w:numPr>
        <w:jc w:val="both"/>
        <w:rPr>
          <w:sz w:val="20"/>
          <w:szCs w:val="20"/>
        </w:rPr>
      </w:pPr>
      <w:r w:rsidRPr="006D2366">
        <w:rPr>
          <w:sz w:val="20"/>
          <w:szCs w:val="20"/>
        </w:rPr>
        <w:t>M’engage à préciser clairement les engagements d’embauche des sous-traitants en nombre d’heures de travail réservées à des personnes en parcours l’insertion ;</w:t>
      </w:r>
    </w:p>
    <w:p w14:paraId="4512797F" w14:textId="77777777" w:rsidR="00E70E74" w:rsidRPr="006D2366" w:rsidRDefault="00E70E74" w:rsidP="00E70E74">
      <w:pPr>
        <w:pStyle w:val="Default"/>
        <w:numPr>
          <w:ilvl w:val="0"/>
          <w:numId w:val="13"/>
        </w:numPr>
        <w:jc w:val="both"/>
        <w:rPr>
          <w:sz w:val="20"/>
          <w:szCs w:val="20"/>
        </w:rPr>
      </w:pPr>
      <w:r w:rsidRPr="006D2366">
        <w:rPr>
          <w:sz w:val="20"/>
          <w:szCs w:val="20"/>
        </w:rPr>
        <w:t>M’engage à informer le facilitateur en charge du suivi de l’exécution du marché de l’identité des sous-traitants ainsi que de l’engagement d’embauche contractualisé entre les sous-traitants et moi-même ;</w:t>
      </w:r>
    </w:p>
    <w:p w14:paraId="70CBE25D" w14:textId="77777777" w:rsidR="00E70E74" w:rsidRPr="006D2366" w:rsidRDefault="00E70E74" w:rsidP="00E70E74">
      <w:pPr>
        <w:pStyle w:val="Default"/>
        <w:numPr>
          <w:ilvl w:val="0"/>
          <w:numId w:val="13"/>
        </w:numPr>
        <w:jc w:val="both"/>
        <w:rPr>
          <w:sz w:val="20"/>
          <w:szCs w:val="20"/>
        </w:rPr>
      </w:pPr>
      <w:r w:rsidRPr="006D2366">
        <w:rPr>
          <w:sz w:val="20"/>
          <w:szCs w:val="20"/>
        </w:rPr>
        <w:t>M’engage à fournir au facilitateur tous les renseignements permettant la validation du/des profils avant tout démarrage de l’exécution de la clause sociale ;</w:t>
      </w:r>
    </w:p>
    <w:p w14:paraId="58B7F2D5" w14:textId="77777777" w:rsidR="00E70E74" w:rsidRPr="006D2366" w:rsidRDefault="00E70E74" w:rsidP="00E70E74">
      <w:pPr>
        <w:pStyle w:val="Default"/>
        <w:rPr>
          <w:sz w:val="20"/>
          <w:szCs w:val="20"/>
        </w:rPr>
      </w:pPr>
    </w:p>
    <w:p w14:paraId="23EBC8B2" w14:textId="77777777" w:rsidR="00E70E74" w:rsidRPr="006D2366" w:rsidRDefault="00E70E74" w:rsidP="00E70E74">
      <w:pPr>
        <w:pStyle w:val="Default"/>
        <w:rPr>
          <w:sz w:val="20"/>
          <w:szCs w:val="20"/>
        </w:rPr>
      </w:pPr>
      <w:r w:rsidRPr="006D2366">
        <w:rPr>
          <w:sz w:val="20"/>
          <w:szCs w:val="20"/>
        </w:rPr>
        <w:t xml:space="preserve">Fait à ……………………………………. Le …………………… </w:t>
      </w:r>
    </w:p>
    <w:p w14:paraId="277F1D0C" w14:textId="77777777" w:rsidR="00E70E74" w:rsidRPr="006D2366" w:rsidRDefault="00E70E74" w:rsidP="00E70E74">
      <w:pPr>
        <w:pStyle w:val="Default"/>
        <w:rPr>
          <w:sz w:val="20"/>
          <w:szCs w:val="20"/>
        </w:rPr>
      </w:pPr>
      <w:r w:rsidRPr="006D2366">
        <w:rPr>
          <w:sz w:val="20"/>
          <w:szCs w:val="20"/>
        </w:rPr>
        <w:t xml:space="preserve">Le Titulaire </w:t>
      </w:r>
    </w:p>
    <w:p w14:paraId="528A1AAB" w14:textId="77777777" w:rsidR="00E70E74" w:rsidRPr="006D2366" w:rsidRDefault="00E70E74" w:rsidP="00E70E74">
      <w:pPr>
        <w:rPr>
          <w:rFonts w:ascii="Arial" w:hAnsi="Arial" w:cs="Arial"/>
        </w:rPr>
      </w:pPr>
      <w:r w:rsidRPr="006D2366">
        <w:rPr>
          <w:rFonts w:ascii="Arial" w:hAnsi="Arial" w:cs="Arial"/>
          <w:i/>
          <w:iCs/>
        </w:rPr>
        <w:t>(Signature et cachet)</w:t>
      </w:r>
    </w:p>
    <w:p w14:paraId="172DECA3" w14:textId="77777777" w:rsidR="00E70E74" w:rsidRPr="00BA2BE0" w:rsidRDefault="00E70E74" w:rsidP="00E70E74">
      <w:pPr>
        <w:rPr>
          <w:rFonts w:ascii="Arial" w:hAnsi="Arial" w:cs="Arial"/>
        </w:rPr>
      </w:pPr>
    </w:p>
    <w:p w14:paraId="108F145A" w14:textId="2F9DF6D7" w:rsidR="00570BE1" w:rsidRPr="0036472B" w:rsidRDefault="00570BE1" w:rsidP="00570BE1">
      <w:pPr>
        <w:tabs>
          <w:tab w:val="left" w:pos="7523"/>
        </w:tabs>
        <w:rPr>
          <w:rFonts w:ascii="Arial" w:hAnsi="Arial" w:cs="Arial"/>
        </w:rPr>
      </w:pPr>
    </w:p>
    <w:sectPr w:rsidR="00570BE1" w:rsidRPr="0036472B" w:rsidSect="00587D73">
      <w:headerReference w:type="default" r:id="rId13"/>
      <w:footerReference w:type="default" r:id="rId14"/>
      <w:headerReference w:type="first" r:id="rId15"/>
      <w:type w:val="continuous"/>
      <w:pgSz w:w="11906" w:h="16838" w:code="9"/>
      <w:pgMar w:top="851" w:right="1134" w:bottom="851"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302BB" w14:textId="77777777" w:rsidR="00D3073E" w:rsidRDefault="00D3073E">
      <w:r>
        <w:separator/>
      </w:r>
    </w:p>
  </w:endnote>
  <w:endnote w:type="continuationSeparator" w:id="0">
    <w:p w14:paraId="357D53F4" w14:textId="77777777" w:rsidR="00D3073E" w:rsidRDefault="00D30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Light">
    <w:altName w:val="Sylfae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07D70" w14:textId="697525E4" w:rsidR="00172811" w:rsidRPr="00152F35" w:rsidRDefault="003403AD" w:rsidP="003403AD">
    <w:pPr>
      <w:pBdr>
        <w:top w:val="single" w:sz="4" w:space="1" w:color="000000"/>
        <w:left w:val="nil"/>
        <w:bottom w:val="nil"/>
        <w:right w:val="nil"/>
      </w:pBdr>
      <w:tabs>
        <w:tab w:val="left" w:pos="4395"/>
        <w:tab w:val="right" w:pos="9072"/>
      </w:tabs>
      <w:rPr>
        <w:sz w:val="18"/>
        <w:szCs w:val="18"/>
      </w:rPr>
    </w:pPr>
    <w:bookmarkStart w:id="4" w:name="_Hlk165554282"/>
    <w:r>
      <w:rPr>
        <w:rFonts w:cs="Arial"/>
        <w:b/>
        <w:color w:val="000000" w:themeColor="text1"/>
        <w:sz w:val="16"/>
        <w:szCs w:val="16"/>
      </w:rPr>
      <w:t>CD91 - Marché de travaux</w:t>
    </w:r>
    <w:r w:rsidR="00887184" w:rsidRPr="008171E1">
      <w:rPr>
        <w:rFonts w:cs="Arial"/>
        <w:b/>
        <w:color w:val="000000" w:themeColor="text1"/>
        <w:sz w:val="16"/>
        <w:szCs w:val="16"/>
      </w:rPr>
      <w:t xml:space="preserve"> – </w:t>
    </w:r>
    <w:r>
      <w:rPr>
        <w:rFonts w:cs="Arial"/>
        <w:b/>
        <w:color w:val="000000" w:themeColor="text1"/>
        <w:sz w:val="16"/>
        <w:szCs w:val="16"/>
      </w:rPr>
      <w:t xml:space="preserve">Construction d’un collège à Fleury-Mérogis </w:t>
    </w:r>
    <w:r w:rsidR="00887184" w:rsidRPr="008171E1">
      <w:rPr>
        <w:rFonts w:cs="Arial"/>
        <w:b/>
        <w:color w:val="000000" w:themeColor="text1"/>
        <w:sz w:val="16"/>
        <w:szCs w:val="16"/>
      </w:rPr>
      <w:t>–</w:t>
    </w:r>
    <w:r w:rsidR="00887184">
      <w:rPr>
        <w:rFonts w:cs="Arial"/>
        <w:b/>
        <w:color w:val="000000" w:themeColor="text1"/>
        <w:sz w:val="16"/>
        <w:szCs w:val="16"/>
      </w:rPr>
      <w:t xml:space="preserve"> Acte </w:t>
    </w:r>
    <w:r w:rsidR="007B6141">
      <w:rPr>
        <w:rFonts w:cs="Arial"/>
        <w:b/>
        <w:color w:val="000000" w:themeColor="text1"/>
        <w:sz w:val="16"/>
        <w:szCs w:val="16"/>
      </w:rPr>
      <w:t>d’Engagement</w:t>
    </w:r>
    <w:r w:rsidR="007B6141">
      <w:rPr>
        <w:rFonts w:asciiTheme="majorHAnsi" w:hAnsiTheme="majorHAnsi" w:cstheme="majorHAnsi"/>
        <w:sz w:val="16"/>
        <w:szCs w:val="16"/>
      </w:rPr>
      <w:t xml:space="preserve"> -</w:t>
    </w:r>
    <w:r w:rsidR="00901357">
      <w:rPr>
        <w:rFonts w:asciiTheme="majorHAnsi" w:hAnsiTheme="majorHAnsi" w:cstheme="majorHAnsi"/>
        <w:sz w:val="16"/>
        <w:szCs w:val="16"/>
      </w:rPr>
      <w:t xml:space="preserve"> LOT </w:t>
    </w:r>
    <w:r w:rsidR="00570BE1">
      <w:rPr>
        <w:rFonts w:asciiTheme="majorHAnsi" w:hAnsiTheme="majorHAnsi" w:cstheme="majorHAnsi"/>
        <w:sz w:val="16"/>
        <w:szCs w:val="16"/>
      </w:rPr>
      <w:t>6</w:t>
    </w:r>
    <w:r w:rsidR="006B1795">
      <w:rPr>
        <w:rFonts w:asciiTheme="majorHAnsi" w:hAnsiTheme="majorHAnsi" w:cstheme="majorHAnsi"/>
        <w:sz w:val="16"/>
        <w:szCs w:val="16"/>
      </w:rPr>
      <w:t xml:space="preserve"> </w:t>
    </w:r>
    <w:r w:rsidR="00DB5703">
      <w:rPr>
        <w:rFonts w:asciiTheme="majorHAnsi" w:hAnsiTheme="majorHAnsi" w:cstheme="majorHAnsi"/>
        <w:sz w:val="16"/>
        <w:szCs w:val="16"/>
      </w:rPr>
      <w:t>(n° 2966_1_06)</w:t>
    </w:r>
    <w:r w:rsidR="006B1795">
      <w:rPr>
        <w:rFonts w:asciiTheme="majorHAnsi" w:hAnsiTheme="majorHAnsi" w:cstheme="majorHAnsi"/>
        <w:sz w:val="16"/>
        <w:szCs w:val="16"/>
      </w:rPr>
      <w:t xml:space="preserve">                                                                                   </w:t>
    </w:r>
    <w:r w:rsidR="006B1795">
      <w:ptab w:relativeTo="margin" w:alignment="right" w:leader="none"/>
    </w:r>
    <w:bookmarkEnd w:id="4"/>
    <w:r w:rsidR="006B1795" w:rsidRPr="003B6683">
      <w:rPr>
        <w:rStyle w:val="WW8Num6z0"/>
        <w:rFonts w:ascii="Calibri" w:hAnsi="Calibri" w:cs="Calibri"/>
        <w:sz w:val="16"/>
        <w:szCs w:val="16"/>
      </w:rPr>
      <w:t xml:space="preserve"> </w:t>
    </w:r>
    <w:r w:rsidR="006B1795" w:rsidRPr="003B6683">
      <w:rPr>
        <w:rStyle w:val="Numrodepage"/>
        <w:rFonts w:ascii="Calibri" w:hAnsi="Calibri" w:cs="Calibri"/>
        <w:sz w:val="16"/>
        <w:szCs w:val="16"/>
      </w:rPr>
      <w:t xml:space="preserve">Page </w:t>
    </w:r>
    <w:r w:rsidR="006B1795" w:rsidRPr="00E072CB">
      <w:rPr>
        <w:sz w:val="16"/>
        <w:szCs w:val="16"/>
      </w:rPr>
      <w:fldChar w:fldCharType="begin"/>
    </w:r>
    <w:r w:rsidR="006B1795" w:rsidRPr="003B6683">
      <w:rPr>
        <w:sz w:val="16"/>
        <w:szCs w:val="16"/>
      </w:rPr>
      <w:instrText>PAGE</w:instrText>
    </w:r>
    <w:r w:rsidR="006B1795" w:rsidRPr="00E072CB">
      <w:rPr>
        <w:sz w:val="16"/>
        <w:szCs w:val="16"/>
      </w:rPr>
      <w:fldChar w:fldCharType="separate"/>
    </w:r>
    <w:r w:rsidR="009B13EA">
      <w:rPr>
        <w:noProof/>
        <w:sz w:val="16"/>
        <w:szCs w:val="16"/>
      </w:rPr>
      <w:t>12</w:t>
    </w:r>
    <w:r w:rsidR="006B1795" w:rsidRPr="00E072CB">
      <w:rPr>
        <w:sz w:val="16"/>
        <w:szCs w:val="16"/>
      </w:rPr>
      <w:fldChar w:fldCharType="end"/>
    </w:r>
    <w:r w:rsidR="006B1795" w:rsidRPr="003B6683">
      <w:rPr>
        <w:rStyle w:val="Numrodepage"/>
        <w:rFonts w:ascii="Calibri" w:hAnsi="Calibri" w:cs="Calibri"/>
        <w:sz w:val="16"/>
        <w:szCs w:val="16"/>
      </w:rPr>
      <w:t xml:space="preserve"> sur </w:t>
    </w:r>
    <w:r w:rsidR="007B6141">
      <w:rPr>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69892" w14:textId="77777777" w:rsidR="00D3073E" w:rsidRDefault="00D3073E">
      <w:r>
        <w:separator/>
      </w:r>
    </w:p>
  </w:footnote>
  <w:footnote w:type="continuationSeparator" w:id="0">
    <w:p w14:paraId="790044A0" w14:textId="77777777" w:rsidR="00D3073E" w:rsidRDefault="00D30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563"/>
    </w:tblGrid>
    <w:tr w:rsidR="00556D8D" w14:paraId="07440628" w14:textId="77777777" w:rsidTr="00027B6B">
      <w:trPr>
        <w:trHeight w:val="699"/>
      </w:trPr>
      <w:tc>
        <w:tcPr>
          <w:tcW w:w="4106" w:type="dxa"/>
        </w:tcPr>
        <w:p w14:paraId="1D505479" w14:textId="25E5B284" w:rsidR="00172811" w:rsidRDefault="00B33D44" w:rsidP="000646C7">
          <w:pPr>
            <w:pStyle w:val="En-tte"/>
            <w:jc w:val="both"/>
          </w:pPr>
          <w:r w:rsidRPr="00E74F7B">
            <w:rPr>
              <w:rFonts w:eastAsia="Calibri" w:cs="Arial"/>
              <w:b/>
              <w:smallCaps/>
              <w:noProof/>
              <w:szCs w:val="18"/>
            </w:rPr>
            <w:drawing>
              <wp:anchor distT="0" distB="0" distL="114300" distR="114300" simplePos="0" relativeHeight="251659264" behindDoc="0" locked="0" layoutInCell="1" allowOverlap="1" wp14:anchorId="77FE334A" wp14:editId="689B30AA">
                <wp:simplePos x="0" y="0"/>
                <wp:positionH relativeFrom="column">
                  <wp:posOffset>-64135</wp:posOffset>
                </wp:positionH>
                <wp:positionV relativeFrom="page">
                  <wp:posOffset>9525</wp:posOffset>
                </wp:positionV>
                <wp:extent cx="915586" cy="357554"/>
                <wp:effectExtent l="0" t="0" r="0" b="4445"/>
                <wp:wrapNone/>
                <wp:docPr id="1812627578" name="Imag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586" cy="357554"/>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63" w:type="dxa"/>
        </w:tcPr>
        <w:p w14:paraId="2DC55B15" w14:textId="77777777" w:rsidR="00172811" w:rsidRDefault="00172811" w:rsidP="000E17B2">
          <w:pPr>
            <w:pStyle w:val="En-tte"/>
          </w:pPr>
        </w:p>
      </w:tc>
    </w:tr>
  </w:tbl>
  <w:p w14:paraId="57ACD19F" w14:textId="77777777" w:rsidR="00172811" w:rsidRDefault="0017281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ABCBB" w14:textId="42A5C69F" w:rsidR="00161C47" w:rsidRDefault="00161C47" w:rsidP="00161C47">
    <w:pPr>
      <w:pStyle w:val="En-tte"/>
      <w:tabs>
        <w:tab w:val="clear" w:pos="4536"/>
        <w:tab w:val="clear" w:pos="9072"/>
        <w:tab w:val="left" w:pos="8064"/>
      </w:tabs>
      <w:ind w:left="8064"/>
      <w:jc w:val="both"/>
    </w:pPr>
    <w:r>
      <w:tab/>
    </w:r>
    <w:r>
      <w:object w:dxaOrig="20313" w:dyaOrig="10531" w14:anchorId="1ADE2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43.5pt">
          <v:imagedata r:id="rId1" o:title=""/>
        </v:shape>
        <o:OLEObject Type="Embed" ProgID="MSPhotoEd.3" ShapeID="_x0000_i1025" DrawAspect="Content" ObjectID="_181970909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B4DC2"/>
    <w:multiLevelType w:val="hybridMultilevel"/>
    <w:tmpl w:val="A8B83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6D0A65"/>
    <w:multiLevelType w:val="hybridMultilevel"/>
    <w:tmpl w:val="04CECFF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260E28EB"/>
    <w:multiLevelType w:val="hybridMultilevel"/>
    <w:tmpl w:val="CEB6CC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328B876">
      <w:start w:val="1"/>
      <w:numFmt w:val="decimal"/>
      <w:lvlText w:val="%1."/>
      <w:lvlJc w:val="left"/>
      <w:pPr>
        <w:ind w:left="1211" w:hanging="360"/>
      </w:pPr>
      <w:rPr>
        <w:rFonts w:hint="default"/>
      </w:rPr>
    </w:lvl>
    <w:lvl w:ilvl="1" w:tplc="345E4294" w:tentative="1">
      <w:start w:val="1"/>
      <w:numFmt w:val="lowerLetter"/>
      <w:lvlText w:val="%2."/>
      <w:lvlJc w:val="left"/>
      <w:pPr>
        <w:ind w:left="1931" w:hanging="360"/>
      </w:pPr>
    </w:lvl>
    <w:lvl w:ilvl="2" w:tplc="B916FA46" w:tentative="1">
      <w:start w:val="1"/>
      <w:numFmt w:val="lowerRoman"/>
      <w:lvlText w:val="%3."/>
      <w:lvlJc w:val="right"/>
      <w:pPr>
        <w:ind w:left="2651" w:hanging="180"/>
      </w:pPr>
    </w:lvl>
    <w:lvl w:ilvl="3" w:tplc="F90018EC" w:tentative="1">
      <w:start w:val="1"/>
      <w:numFmt w:val="decimal"/>
      <w:lvlText w:val="%4."/>
      <w:lvlJc w:val="left"/>
      <w:pPr>
        <w:ind w:left="3371" w:hanging="360"/>
      </w:pPr>
    </w:lvl>
    <w:lvl w:ilvl="4" w:tplc="89B686A6" w:tentative="1">
      <w:start w:val="1"/>
      <w:numFmt w:val="lowerLetter"/>
      <w:lvlText w:val="%5."/>
      <w:lvlJc w:val="left"/>
      <w:pPr>
        <w:ind w:left="4091" w:hanging="360"/>
      </w:pPr>
    </w:lvl>
    <w:lvl w:ilvl="5" w:tplc="F7A6511C" w:tentative="1">
      <w:start w:val="1"/>
      <w:numFmt w:val="lowerRoman"/>
      <w:lvlText w:val="%6."/>
      <w:lvlJc w:val="right"/>
      <w:pPr>
        <w:ind w:left="4811" w:hanging="180"/>
      </w:pPr>
    </w:lvl>
    <w:lvl w:ilvl="6" w:tplc="30520876" w:tentative="1">
      <w:start w:val="1"/>
      <w:numFmt w:val="decimal"/>
      <w:lvlText w:val="%7."/>
      <w:lvlJc w:val="left"/>
      <w:pPr>
        <w:ind w:left="5531" w:hanging="360"/>
      </w:pPr>
    </w:lvl>
    <w:lvl w:ilvl="7" w:tplc="E4CC0B2E" w:tentative="1">
      <w:start w:val="1"/>
      <w:numFmt w:val="lowerLetter"/>
      <w:lvlText w:val="%8."/>
      <w:lvlJc w:val="left"/>
      <w:pPr>
        <w:ind w:left="6251" w:hanging="360"/>
      </w:pPr>
    </w:lvl>
    <w:lvl w:ilvl="8" w:tplc="465E02FC" w:tentative="1">
      <w:start w:val="1"/>
      <w:numFmt w:val="lowerRoman"/>
      <w:lvlText w:val="%9."/>
      <w:lvlJc w:val="right"/>
      <w:pPr>
        <w:ind w:left="6971" w:hanging="180"/>
      </w:pPr>
    </w:lvl>
  </w:abstractNum>
  <w:abstractNum w:abstractNumId="7" w15:restartNumberingAfterBreak="0">
    <w:nsid w:val="43067763"/>
    <w:multiLevelType w:val="hybridMultilevel"/>
    <w:tmpl w:val="D4F2EF64"/>
    <w:lvl w:ilvl="0" w:tplc="3200B404">
      <w:start w:val="2"/>
      <w:numFmt w:val="bullet"/>
      <w:lvlText w:val="-"/>
      <w:lvlJc w:val="left"/>
      <w:pPr>
        <w:ind w:left="720" w:hanging="360"/>
      </w:pPr>
      <w:rPr>
        <w:rFonts w:ascii="Arial" w:eastAsia="Times New Roman" w:hAnsi="Arial" w:cs="Arial" w:hint="default"/>
      </w:rPr>
    </w:lvl>
    <w:lvl w:ilvl="1" w:tplc="8C5AC476">
      <w:start w:val="1"/>
      <w:numFmt w:val="bullet"/>
      <w:lvlText w:val="o"/>
      <w:lvlJc w:val="left"/>
      <w:pPr>
        <w:ind w:left="1440" w:hanging="360"/>
      </w:pPr>
      <w:rPr>
        <w:rFonts w:ascii="Courier New" w:hAnsi="Courier New" w:cs="Courier New" w:hint="default"/>
      </w:rPr>
    </w:lvl>
    <w:lvl w:ilvl="2" w:tplc="81E6E226" w:tentative="1">
      <w:start w:val="1"/>
      <w:numFmt w:val="bullet"/>
      <w:lvlText w:val=""/>
      <w:lvlJc w:val="left"/>
      <w:pPr>
        <w:ind w:left="2160" w:hanging="360"/>
      </w:pPr>
      <w:rPr>
        <w:rFonts w:ascii="Wingdings" w:hAnsi="Wingdings" w:hint="default"/>
      </w:rPr>
    </w:lvl>
    <w:lvl w:ilvl="3" w:tplc="5C2A2010" w:tentative="1">
      <w:start w:val="1"/>
      <w:numFmt w:val="bullet"/>
      <w:lvlText w:val=""/>
      <w:lvlJc w:val="left"/>
      <w:pPr>
        <w:ind w:left="2880" w:hanging="360"/>
      </w:pPr>
      <w:rPr>
        <w:rFonts w:ascii="Symbol" w:hAnsi="Symbol" w:hint="default"/>
      </w:rPr>
    </w:lvl>
    <w:lvl w:ilvl="4" w:tplc="4942CD56" w:tentative="1">
      <w:start w:val="1"/>
      <w:numFmt w:val="bullet"/>
      <w:lvlText w:val="o"/>
      <w:lvlJc w:val="left"/>
      <w:pPr>
        <w:ind w:left="3600" w:hanging="360"/>
      </w:pPr>
      <w:rPr>
        <w:rFonts w:ascii="Courier New" w:hAnsi="Courier New" w:cs="Courier New" w:hint="default"/>
      </w:rPr>
    </w:lvl>
    <w:lvl w:ilvl="5" w:tplc="EE2E1196" w:tentative="1">
      <w:start w:val="1"/>
      <w:numFmt w:val="bullet"/>
      <w:lvlText w:val=""/>
      <w:lvlJc w:val="left"/>
      <w:pPr>
        <w:ind w:left="4320" w:hanging="360"/>
      </w:pPr>
      <w:rPr>
        <w:rFonts w:ascii="Wingdings" w:hAnsi="Wingdings" w:hint="default"/>
      </w:rPr>
    </w:lvl>
    <w:lvl w:ilvl="6" w:tplc="2B8ABEFC" w:tentative="1">
      <w:start w:val="1"/>
      <w:numFmt w:val="bullet"/>
      <w:lvlText w:val=""/>
      <w:lvlJc w:val="left"/>
      <w:pPr>
        <w:ind w:left="5040" w:hanging="360"/>
      </w:pPr>
      <w:rPr>
        <w:rFonts w:ascii="Symbol" w:hAnsi="Symbol" w:hint="default"/>
      </w:rPr>
    </w:lvl>
    <w:lvl w:ilvl="7" w:tplc="4D647E08" w:tentative="1">
      <w:start w:val="1"/>
      <w:numFmt w:val="bullet"/>
      <w:lvlText w:val="o"/>
      <w:lvlJc w:val="left"/>
      <w:pPr>
        <w:ind w:left="5760" w:hanging="360"/>
      </w:pPr>
      <w:rPr>
        <w:rFonts w:ascii="Courier New" w:hAnsi="Courier New" w:cs="Courier New" w:hint="default"/>
      </w:rPr>
    </w:lvl>
    <w:lvl w:ilvl="8" w:tplc="855471D0" w:tentative="1">
      <w:start w:val="1"/>
      <w:numFmt w:val="bullet"/>
      <w:lvlText w:val=""/>
      <w:lvlJc w:val="left"/>
      <w:pPr>
        <w:ind w:left="6480" w:hanging="360"/>
      </w:pPr>
      <w:rPr>
        <w:rFonts w:ascii="Wingdings" w:hAnsi="Wingdings" w:hint="default"/>
      </w:rPr>
    </w:lvl>
  </w:abstractNum>
  <w:abstractNum w:abstractNumId="8" w15:restartNumberingAfterBreak="0">
    <w:nsid w:val="5158689B"/>
    <w:multiLevelType w:val="multilevel"/>
    <w:tmpl w:val="AB80E51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9" w15:restartNumberingAfterBreak="0">
    <w:nsid w:val="608F1661"/>
    <w:multiLevelType w:val="hybridMultilevel"/>
    <w:tmpl w:val="9070B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F7946BBA">
      <w:start w:val="1"/>
      <w:numFmt w:val="bullet"/>
      <w:lvlText w:val=""/>
      <w:lvlJc w:val="left"/>
      <w:pPr>
        <w:ind w:left="720" w:hanging="360"/>
      </w:pPr>
      <w:rPr>
        <w:rFonts w:ascii="Symbol" w:hAnsi="Symbol" w:hint="default"/>
      </w:rPr>
    </w:lvl>
    <w:lvl w:ilvl="1" w:tplc="1E3EB05E" w:tentative="1">
      <w:start w:val="1"/>
      <w:numFmt w:val="bullet"/>
      <w:lvlText w:val="o"/>
      <w:lvlJc w:val="left"/>
      <w:pPr>
        <w:ind w:left="1440" w:hanging="360"/>
      </w:pPr>
      <w:rPr>
        <w:rFonts w:ascii="Courier New" w:hAnsi="Courier New" w:cs="Courier New" w:hint="default"/>
      </w:rPr>
    </w:lvl>
    <w:lvl w:ilvl="2" w:tplc="AA2ABDC0" w:tentative="1">
      <w:start w:val="1"/>
      <w:numFmt w:val="bullet"/>
      <w:lvlText w:val=""/>
      <w:lvlJc w:val="left"/>
      <w:pPr>
        <w:ind w:left="2160" w:hanging="360"/>
      </w:pPr>
      <w:rPr>
        <w:rFonts w:ascii="Wingdings" w:hAnsi="Wingdings" w:hint="default"/>
      </w:rPr>
    </w:lvl>
    <w:lvl w:ilvl="3" w:tplc="F7D0771A" w:tentative="1">
      <w:start w:val="1"/>
      <w:numFmt w:val="bullet"/>
      <w:lvlText w:val=""/>
      <w:lvlJc w:val="left"/>
      <w:pPr>
        <w:ind w:left="2880" w:hanging="360"/>
      </w:pPr>
      <w:rPr>
        <w:rFonts w:ascii="Symbol" w:hAnsi="Symbol" w:hint="default"/>
      </w:rPr>
    </w:lvl>
    <w:lvl w:ilvl="4" w:tplc="B538A728" w:tentative="1">
      <w:start w:val="1"/>
      <w:numFmt w:val="bullet"/>
      <w:lvlText w:val="o"/>
      <w:lvlJc w:val="left"/>
      <w:pPr>
        <w:ind w:left="3600" w:hanging="360"/>
      </w:pPr>
      <w:rPr>
        <w:rFonts w:ascii="Courier New" w:hAnsi="Courier New" w:cs="Courier New" w:hint="default"/>
      </w:rPr>
    </w:lvl>
    <w:lvl w:ilvl="5" w:tplc="1CE278EC" w:tentative="1">
      <w:start w:val="1"/>
      <w:numFmt w:val="bullet"/>
      <w:lvlText w:val=""/>
      <w:lvlJc w:val="left"/>
      <w:pPr>
        <w:ind w:left="4320" w:hanging="360"/>
      </w:pPr>
      <w:rPr>
        <w:rFonts w:ascii="Wingdings" w:hAnsi="Wingdings" w:hint="default"/>
      </w:rPr>
    </w:lvl>
    <w:lvl w:ilvl="6" w:tplc="67F45128" w:tentative="1">
      <w:start w:val="1"/>
      <w:numFmt w:val="bullet"/>
      <w:lvlText w:val=""/>
      <w:lvlJc w:val="left"/>
      <w:pPr>
        <w:ind w:left="5040" w:hanging="360"/>
      </w:pPr>
      <w:rPr>
        <w:rFonts w:ascii="Symbol" w:hAnsi="Symbol" w:hint="default"/>
      </w:rPr>
    </w:lvl>
    <w:lvl w:ilvl="7" w:tplc="BE2E89CA" w:tentative="1">
      <w:start w:val="1"/>
      <w:numFmt w:val="bullet"/>
      <w:lvlText w:val="o"/>
      <w:lvlJc w:val="left"/>
      <w:pPr>
        <w:ind w:left="5760" w:hanging="360"/>
      </w:pPr>
      <w:rPr>
        <w:rFonts w:ascii="Courier New" w:hAnsi="Courier New" w:cs="Courier New" w:hint="default"/>
      </w:rPr>
    </w:lvl>
    <w:lvl w:ilvl="8" w:tplc="9DA65492" w:tentative="1">
      <w:start w:val="1"/>
      <w:numFmt w:val="bullet"/>
      <w:lvlText w:val=""/>
      <w:lvlJc w:val="left"/>
      <w:pPr>
        <w:ind w:left="6480" w:hanging="360"/>
      </w:pPr>
      <w:rPr>
        <w:rFonts w:ascii="Wingdings" w:hAnsi="Wingdings" w:hint="default"/>
      </w:rPr>
    </w:lvl>
  </w:abstractNum>
  <w:abstractNum w:abstractNumId="11" w15:restartNumberingAfterBreak="0">
    <w:nsid w:val="74937800"/>
    <w:multiLevelType w:val="hybridMultilevel"/>
    <w:tmpl w:val="D7300A00"/>
    <w:lvl w:ilvl="0" w:tplc="BA54A946">
      <w:start w:val="1"/>
      <w:numFmt w:val="decimal"/>
      <w:lvlText w:val="%1."/>
      <w:lvlJc w:val="left"/>
      <w:pPr>
        <w:ind w:left="1211" w:hanging="360"/>
      </w:pPr>
      <w:rPr>
        <w:rFonts w:ascii="Univers" w:hAnsi="Univers" w:cs="Univers" w:hint="default"/>
      </w:rPr>
    </w:lvl>
    <w:lvl w:ilvl="1" w:tplc="912E0DD2" w:tentative="1">
      <w:start w:val="1"/>
      <w:numFmt w:val="lowerLetter"/>
      <w:lvlText w:val="%2."/>
      <w:lvlJc w:val="left"/>
      <w:pPr>
        <w:ind w:left="1931" w:hanging="360"/>
      </w:pPr>
    </w:lvl>
    <w:lvl w:ilvl="2" w:tplc="79FAE8EE" w:tentative="1">
      <w:start w:val="1"/>
      <w:numFmt w:val="lowerRoman"/>
      <w:lvlText w:val="%3."/>
      <w:lvlJc w:val="right"/>
      <w:pPr>
        <w:ind w:left="2651" w:hanging="180"/>
      </w:pPr>
    </w:lvl>
    <w:lvl w:ilvl="3" w:tplc="91DC1838" w:tentative="1">
      <w:start w:val="1"/>
      <w:numFmt w:val="decimal"/>
      <w:lvlText w:val="%4."/>
      <w:lvlJc w:val="left"/>
      <w:pPr>
        <w:ind w:left="3371" w:hanging="360"/>
      </w:pPr>
    </w:lvl>
    <w:lvl w:ilvl="4" w:tplc="7A766FD6" w:tentative="1">
      <w:start w:val="1"/>
      <w:numFmt w:val="lowerLetter"/>
      <w:lvlText w:val="%5."/>
      <w:lvlJc w:val="left"/>
      <w:pPr>
        <w:ind w:left="4091" w:hanging="360"/>
      </w:pPr>
    </w:lvl>
    <w:lvl w:ilvl="5" w:tplc="F3DE3BC0" w:tentative="1">
      <w:start w:val="1"/>
      <w:numFmt w:val="lowerRoman"/>
      <w:lvlText w:val="%6."/>
      <w:lvlJc w:val="right"/>
      <w:pPr>
        <w:ind w:left="4811" w:hanging="180"/>
      </w:pPr>
    </w:lvl>
    <w:lvl w:ilvl="6" w:tplc="801414B4" w:tentative="1">
      <w:start w:val="1"/>
      <w:numFmt w:val="decimal"/>
      <w:lvlText w:val="%7."/>
      <w:lvlJc w:val="left"/>
      <w:pPr>
        <w:ind w:left="5531" w:hanging="360"/>
      </w:pPr>
    </w:lvl>
    <w:lvl w:ilvl="7" w:tplc="A85692BE" w:tentative="1">
      <w:start w:val="1"/>
      <w:numFmt w:val="lowerLetter"/>
      <w:lvlText w:val="%8."/>
      <w:lvlJc w:val="left"/>
      <w:pPr>
        <w:ind w:left="6251" w:hanging="360"/>
      </w:pPr>
    </w:lvl>
    <w:lvl w:ilvl="8" w:tplc="007016B2" w:tentative="1">
      <w:start w:val="1"/>
      <w:numFmt w:val="lowerRoman"/>
      <w:lvlText w:val="%9."/>
      <w:lvlJc w:val="right"/>
      <w:pPr>
        <w:ind w:left="6971" w:hanging="180"/>
      </w:pPr>
    </w:lvl>
  </w:abstractNum>
  <w:abstractNum w:abstractNumId="12" w15:restartNumberingAfterBreak="0">
    <w:nsid w:val="766B46BF"/>
    <w:multiLevelType w:val="hybridMultilevel"/>
    <w:tmpl w:val="4BB6D804"/>
    <w:lvl w:ilvl="0" w:tplc="6CBCE05A">
      <w:numFmt w:val="bullet"/>
      <w:lvlText w:val="-"/>
      <w:lvlJc w:val="left"/>
      <w:pPr>
        <w:ind w:left="450" w:hanging="360"/>
      </w:pPr>
      <w:rPr>
        <w:rFonts w:ascii="Arial" w:eastAsiaTheme="minorEastAsia" w:hAnsi="Arial" w:cs="Aria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num w:numId="1" w16cid:durableId="601451586">
    <w:abstractNumId w:val="0"/>
  </w:num>
  <w:num w:numId="2" w16cid:durableId="777913826">
    <w:abstractNumId w:val="1"/>
  </w:num>
  <w:num w:numId="3" w16cid:durableId="867528791">
    <w:abstractNumId w:val="2"/>
  </w:num>
  <w:num w:numId="4" w16cid:durableId="875503181">
    <w:abstractNumId w:val="10"/>
  </w:num>
  <w:num w:numId="5" w16cid:durableId="1030186469">
    <w:abstractNumId w:val="6"/>
  </w:num>
  <w:num w:numId="6" w16cid:durableId="1730494212">
    <w:abstractNumId w:val="11"/>
  </w:num>
  <w:num w:numId="7" w16cid:durableId="862745049">
    <w:abstractNumId w:val="7"/>
  </w:num>
  <w:num w:numId="8" w16cid:durableId="2017995239">
    <w:abstractNumId w:val="4"/>
  </w:num>
  <w:num w:numId="9" w16cid:durableId="1688411822">
    <w:abstractNumId w:val="8"/>
  </w:num>
  <w:num w:numId="10" w16cid:durableId="1679231301">
    <w:abstractNumId w:val="9"/>
  </w:num>
  <w:num w:numId="11" w16cid:durableId="2071296429">
    <w:abstractNumId w:val="3"/>
  </w:num>
  <w:num w:numId="12" w16cid:durableId="231475571">
    <w:abstractNumId w:val="5"/>
  </w:num>
  <w:num w:numId="13" w16cid:durableId="22097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D8D"/>
    <w:rsid w:val="000055E7"/>
    <w:rsid w:val="000645B1"/>
    <w:rsid w:val="000646C7"/>
    <w:rsid w:val="000676A1"/>
    <w:rsid w:val="00077C41"/>
    <w:rsid w:val="00083E99"/>
    <w:rsid w:val="000946C2"/>
    <w:rsid w:val="000B1CCF"/>
    <w:rsid w:val="000F56F8"/>
    <w:rsid w:val="00107729"/>
    <w:rsid w:val="0011504B"/>
    <w:rsid w:val="0013360F"/>
    <w:rsid w:val="001424E2"/>
    <w:rsid w:val="0016043E"/>
    <w:rsid w:val="00161C47"/>
    <w:rsid w:val="0016299E"/>
    <w:rsid w:val="00172811"/>
    <w:rsid w:val="00196EE0"/>
    <w:rsid w:val="001A4B5A"/>
    <w:rsid w:val="001D0430"/>
    <w:rsid w:val="001D145A"/>
    <w:rsid w:val="001E350A"/>
    <w:rsid w:val="00217C1D"/>
    <w:rsid w:val="00222F3F"/>
    <w:rsid w:val="00224B6B"/>
    <w:rsid w:val="00251694"/>
    <w:rsid w:val="00255FC9"/>
    <w:rsid w:val="00256EEE"/>
    <w:rsid w:val="00274839"/>
    <w:rsid w:val="002C4747"/>
    <w:rsid w:val="002F0BBD"/>
    <w:rsid w:val="003403AD"/>
    <w:rsid w:val="00344340"/>
    <w:rsid w:val="0034461F"/>
    <w:rsid w:val="0036472B"/>
    <w:rsid w:val="00377A84"/>
    <w:rsid w:val="003C04E3"/>
    <w:rsid w:val="003D2433"/>
    <w:rsid w:val="003F3BAD"/>
    <w:rsid w:val="003F553D"/>
    <w:rsid w:val="003F7CFF"/>
    <w:rsid w:val="004070DC"/>
    <w:rsid w:val="0044593C"/>
    <w:rsid w:val="004532E4"/>
    <w:rsid w:val="00460F9B"/>
    <w:rsid w:val="00472812"/>
    <w:rsid w:val="0047667A"/>
    <w:rsid w:val="00486D0B"/>
    <w:rsid w:val="00496351"/>
    <w:rsid w:val="004B16D8"/>
    <w:rsid w:val="004D16DD"/>
    <w:rsid w:val="004F3DCB"/>
    <w:rsid w:val="00502654"/>
    <w:rsid w:val="00510738"/>
    <w:rsid w:val="00556D8D"/>
    <w:rsid w:val="00570BE1"/>
    <w:rsid w:val="005779EC"/>
    <w:rsid w:val="005C0F28"/>
    <w:rsid w:val="005E1796"/>
    <w:rsid w:val="005F6CF2"/>
    <w:rsid w:val="00600B59"/>
    <w:rsid w:val="0062022A"/>
    <w:rsid w:val="00656C6B"/>
    <w:rsid w:val="006702E8"/>
    <w:rsid w:val="00685365"/>
    <w:rsid w:val="00686F52"/>
    <w:rsid w:val="00692806"/>
    <w:rsid w:val="006B1795"/>
    <w:rsid w:val="006B1E24"/>
    <w:rsid w:val="006B5A2B"/>
    <w:rsid w:val="006E6CD0"/>
    <w:rsid w:val="0072761A"/>
    <w:rsid w:val="00753D31"/>
    <w:rsid w:val="0076511C"/>
    <w:rsid w:val="00792BED"/>
    <w:rsid w:val="007B6141"/>
    <w:rsid w:val="007C506F"/>
    <w:rsid w:val="007F7101"/>
    <w:rsid w:val="008137F4"/>
    <w:rsid w:val="00821E29"/>
    <w:rsid w:val="008261C7"/>
    <w:rsid w:val="008349F8"/>
    <w:rsid w:val="00841513"/>
    <w:rsid w:val="00865234"/>
    <w:rsid w:val="008741BB"/>
    <w:rsid w:val="0088048A"/>
    <w:rsid w:val="00881933"/>
    <w:rsid w:val="00887184"/>
    <w:rsid w:val="008A51A6"/>
    <w:rsid w:val="008D10F2"/>
    <w:rsid w:val="008D1A8A"/>
    <w:rsid w:val="00901357"/>
    <w:rsid w:val="009326F7"/>
    <w:rsid w:val="0093360C"/>
    <w:rsid w:val="00975D5C"/>
    <w:rsid w:val="00991C93"/>
    <w:rsid w:val="00997944"/>
    <w:rsid w:val="009B13EA"/>
    <w:rsid w:val="009C23FD"/>
    <w:rsid w:val="009D7FF5"/>
    <w:rsid w:val="00A43EB9"/>
    <w:rsid w:val="00A97EB4"/>
    <w:rsid w:val="00AA38CC"/>
    <w:rsid w:val="00AB1E09"/>
    <w:rsid w:val="00AF1D7A"/>
    <w:rsid w:val="00AF5D64"/>
    <w:rsid w:val="00B0203C"/>
    <w:rsid w:val="00B22C48"/>
    <w:rsid w:val="00B33D44"/>
    <w:rsid w:val="00B34E7E"/>
    <w:rsid w:val="00B357DD"/>
    <w:rsid w:val="00B457FB"/>
    <w:rsid w:val="00B57293"/>
    <w:rsid w:val="00B63F95"/>
    <w:rsid w:val="00B84850"/>
    <w:rsid w:val="00BA629B"/>
    <w:rsid w:val="00BD3CB8"/>
    <w:rsid w:val="00C26C40"/>
    <w:rsid w:val="00C36354"/>
    <w:rsid w:val="00C52A3C"/>
    <w:rsid w:val="00C63E9A"/>
    <w:rsid w:val="00C63F70"/>
    <w:rsid w:val="00C8538C"/>
    <w:rsid w:val="00C9440D"/>
    <w:rsid w:val="00CC1776"/>
    <w:rsid w:val="00CE6161"/>
    <w:rsid w:val="00CF2422"/>
    <w:rsid w:val="00D066FA"/>
    <w:rsid w:val="00D17F7A"/>
    <w:rsid w:val="00D3073E"/>
    <w:rsid w:val="00D64D6C"/>
    <w:rsid w:val="00D66856"/>
    <w:rsid w:val="00D6785F"/>
    <w:rsid w:val="00D7643E"/>
    <w:rsid w:val="00DA0FCF"/>
    <w:rsid w:val="00DB3D94"/>
    <w:rsid w:val="00DB5703"/>
    <w:rsid w:val="00DE110B"/>
    <w:rsid w:val="00E1148F"/>
    <w:rsid w:val="00E34C72"/>
    <w:rsid w:val="00E36DB4"/>
    <w:rsid w:val="00E6610D"/>
    <w:rsid w:val="00E70E74"/>
    <w:rsid w:val="00EA621E"/>
    <w:rsid w:val="00EA6761"/>
    <w:rsid w:val="00EC3CBB"/>
    <w:rsid w:val="00F55145"/>
    <w:rsid w:val="00F71E88"/>
    <w:rsid w:val="00FA261A"/>
    <w:rsid w:val="00FC57AC"/>
    <w:rsid w:val="00FD1632"/>
    <w:rsid w:val="00FD369C"/>
    <w:rsid w:val="00FE37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2494D2"/>
  <w15:docId w15:val="{90C3C839-3636-4665-9DB3-186579FE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4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aliases w:val="GT0,Tableau - Base"/>
    <w:basedOn w:val="TableauNormal"/>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unhideWhenUsed/>
    <w:rsid w:val="00D40A53"/>
    <w:rPr>
      <w:color w:val="954F72"/>
      <w:u w:val="single"/>
    </w:rPr>
  </w:style>
  <w:style w:type="character" w:customStyle="1" w:styleId="Mentionnonrsolue1">
    <w:name w:val="Mention non résolue1"/>
    <w:uiPriority w:val="99"/>
    <w:semiHidden/>
    <w:unhideWhenUsed/>
    <w:rsid w:val="00774EFA"/>
    <w:rPr>
      <w:color w:val="605E5C"/>
      <w:shd w:val="clear" w:color="auto" w:fill="E1DFDD"/>
    </w:rPr>
  </w:style>
  <w:style w:type="table" w:customStyle="1" w:styleId="Tableau-Base1">
    <w:name w:val="Tableau - Base1"/>
    <w:basedOn w:val="TableauNormal"/>
    <w:next w:val="Grilledutableau"/>
    <w:uiPriority w:val="39"/>
    <w:rsid w:val="00792BE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13360F"/>
    <w:pPr>
      <w:keepLines/>
      <w:tabs>
        <w:tab w:val="left" w:pos="284"/>
        <w:tab w:val="left" w:pos="567"/>
        <w:tab w:val="left" w:pos="851"/>
      </w:tabs>
      <w:ind w:firstLine="284"/>
      <w:jc w:val="both"/>
    </w:pPr>
    <w:rPr>
      <w:rFonts w:ascii="Times New Roman" w:hAnsi="Times New Roman" w:cs="Times New Roman"/>
      <w:sz w:val="22"/>
      <w:szCs w:val="22"/>
      <w:lang w:eastAsia="ar-SA"/>
    </w:rPr>
  </w:style>
  <w:style w:type="paragraph" w:customStyle="1" w:styleId="Tabulation-Points2">
    <w:name w:val="Tabulation - Points 2"/>
    <w:basedOn w:val="Normal"/>
    <w:rsid w:val="0013360F"/>
    <w:pPr>
      <w:tabs>
        <w:tab w:val="left" w:leader="dot" w:pos="9072"/>
      </w:tabs>
    </w:pPr>
    <w:rPr>
      <w:rFonts w:ascii="Times New Roman" w:hAnsi="Times New Roman" w:cs="Times New Roman"/>
      <w:sz w:val="22"/>
      <w:szCs w:val="22"/>
      <w:lang w:eastAsia="ar-SA"/>
    </w:rPr>
  </w:style>
  <w:style w:type="paragraph" w:styleId="Sansinterligne">
    <w:name w:val="No Spacing"/>
    <w:aliases w:val="TEXTE2"/>
    <w:link w:val="SansinterligneCar"/>
    <w:uiPriority w:val="1"/>
    <w:rsid w:val="005F6CF2"/>
    <w:pPr>
      <w:spacing w:before="40" w:after="40"/>
      <w:jc w:val="center"/>
    </w:pPr>
    <w:rPr>
      <w:rFonts w:ascii="Arial" w:eastAsiaTheme="minorEastAsia" w:hAnsi="Arial"/>
      <w:sz w:val="16"/>
    </w:rPr>
  </w:style>
  <w:style w:type="character" w:customStyle="1" w:styleId="SansinterligneCar">
    <w:name w:val="Sans interligne Car"/>
    <w:aliases w:val="TEXTE2 Car"/>
    <w:basedOn w:val="Policepardfaut"/>
    <w:link w:val="Sansinterligne"/>
    <w:uiPriority w:val="1"/>
    <w:rsid w:val="005F6CF2"/>
    <w:rPr>
      <w:rFonts w:ascii="Arial" w:eastAsiaTheme="minorEastAsia" w:hAnsi="Arial"/>
      <w:sz w:val="16"/>
    </w:rPr>
  </w:style>
  <w:style w:type="table" w:customStyle="1" w:styleId="Grilledutableau1">
    <w:name w:val="Grille du tableau1"/>
    <w:basedOn w:val="TableauNormal"/>
    <w:next w:val="Grilledutableau"/>
    <w:uiPriority w:val="59"/>
    <w:rsid w:val="005F6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Alt">
    <w:name w:val="Texte - Alt"/>
    <w:basedOn w:val="Normal"/>
    <w:link w:val="Texte-AltCar"/>
    <w:qFormat/>
    <w:rsid w:val="00881933"/>
    <w:pPr>
      <w:suppressAutoHyphens w:val="0"/>
      <w:spacing w:before="160" w:line="276" w:lineRule="auto"/>
      <w:jc w:val="both"/>
    </w:pPr>
    <w:rPr>
      <w:rFonts w:ascii="Arial" w:eastAsia="Arial" w:hAnsi="Arial" w:cs="Arial"/>
      <w:szCs w:val="22"/>
      <w:lang w:eastAsia="fr-FR"/>
    </w:rPr>
  </w:style>
  <w:style w:type="character" w:customStyle="1" w:styleId="Texte-AltCar">
    <w:name w:val="Texte - Alt Car"/>
    <w:basedOn w:val="Policepardfaut"/>
    <w:link w:val="Texte-Alt"/>
    <w:rsid w:val="00881933"/>
    <w:rPr>
      <w:rFonts w:ascii="Arial" w:eastAsia="Arial" w:hAnsi="Arial" w:cs="Arial"/>
      <w:szCs w:val="22"/>
    </w:rPr>
  </w:style>
  <w:style w:type="paragraph" w:styleId="Rvision">
    <w:name w:val="Revision"/>
    <w:hidden/>
    <w:uiPriority w:val="99"/>
    <w:semiHidden/>
    <w:rsid w:val="0076511C"/>
    <w:rPr>
      <w:rFonts w:ascii="Univers" w:hAnsi="Univers" w:cs="Univers"/>
      <w:lang w:eastAsia="zh-CN"/>
    </w:rPr>
  </w:style>
  <w:style w:type="paragraph" w:styleId="Paragraphedeliste">
    <w:name w:val="List Paragraph"/>
    <w:basedOn w:val="Normal"/>
    <w:uiPriority w:val="34"/>
    <w:qFormat/>
    <w:rsid w:val="00B357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10022">
      <w:bodyDiv w:val="1"/>
      <w:marLeft w:val="0"/>
      <w:marRight w:val="0"/>
      <w:marTop w:val="0"/>
      <w:marBottom w:val="0"/>
      <w:divBdr>
        <w:top w:val="none" w:sz="0" w:space="0" w:color="auto"/>
        <w:left w:val="none" w:sz="0" w:space="0" w:color="auto"/>
        <w:bottom w:val="none" w:sz="0" w:space="0" w:color="auto"/>
        <w:right w:val="none" w:sz="0" w:space="0" w:color="auto"/>
      </w:divBdr>
    </w:div>
    <w:div w:id="563638140">
      <w:bodyDiv w:val="1"/>
      <w:marLeft w:val="0"/>
      <w:marRight w:val="0"/>
      <w:marTop w:val="0"/>
      <w:marBottom w:val="0"/>
      <w:divBdr>
        <w:top w:val="none" w:sz="0" w:space="0" w:color="auto"/>
        <w:left w:val="none" w:sz="0" w:space="0" w:color="auto"/>
        <w:bottom w:val="none" w:sz="0" w:space="0" w:color="auto"/>
        <w:right w:val="none" w:sz="0" w:space="0" w:color="auto"/>
      </w:divBdr>
    </w:div>
    <w:div w:id="700252444">
      <w:bodyDiv w:val="1"/>
      <w:marLeft w:val="0"/>
      <w:marRight w:val="0"/>
      <w:marTop w:val="0"/>
      <w:marBottom w:val="0"/>
      <w:divBdr>
        <w:top w:val="none" w:sz="0" w:space="0" w:color="auto"/>
        <w:left w:val="none" w:sz="0" w:space="0" w:color="auto"/>
        <w:bottom w:val="none" w:sz="0" w:space="0" w:color="auto"/>
        <w:right w:val="none" w:sz="0" w:space="0" w:color="auto"/>
      </w:divBdr>
    </w:div>
    <w:div w:id="851066057">
      <w:bodyDiv w:val="1"/>
      <w:marLeft w:val="0"/>
      <w:marRight w:val="0"/>
      <w:marTop w:val="0"/>
      <w:marBottom w:val="0"/>
      <w:divBdr>
        <w:top w:val="none" w:sz="0" w:space="0" w:color="auto"/>
        <w:left w:val="none" w:sz="0" w:space="0" w:color="auto"/>
        <w:bottom w:val="none" w:sz="0" w:space="0" w:color="auto"/>
        <w:right w:val="none" w:sz="0" w:space="0" w:color="auto"/>
      </w:divBdr>
    </w:div>
    <w:div w:id="854537639">
      <w:bodyDiv w:val="1"/>
      <w:marLeft w:val="0"/>
      <w:marRight w:val="0"/>
      <w:marTop w:val="0"/>
      <w:marBottom w:val="0"/>
      <w:divBdr>
        <w:top w:val="none" w:sz="0" w:space="0" w:color="auto"/>
        <w:left w:val="none" w:sz="0" w:space="0" w:color="auto"/>
        <w:bottom w:val="none" w:sz="0" w:space="0" w:color="auto"/>
        <w:right w:val="none" w:sz="0" w:space="0" w:color="auto"/>
      </w:divBdr>
    </w:div>
    <w:div w:id="1474247689">
      <w:bodyDiv w:val="1"/>
      <w:marLeft w:val="0"/>
      <w:marRight w:val="0"/>
      <w:marTop w:val="0"/>
      <w:marBottom w:val="0"/>
      <w:divBdr>
        <w:top w:val="none" w:sz="0" w:space="0" w:color="auto"/>
        <w:left w:val="none" w:sz="0" w:space="0" w:color="auto"/>
        <w:bottom w:val="none" w:sz="0" w:space="0" w:color="auto"/>
        <w:right w:val="none" w:sz="0" w:space="0" w:color="auto"/>
      </w:divBdr>
    </w:div>
    <w:div w:id="15703382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150C3CBC92F94CB224FEDB3D812912" ma:contentTypeVersion="" ma:contentTypeDescription="Crée un document." ma:contentTypeScope="" ma:versionID="3b13c5c2bd15dee7b7b88cd6fd0c8162">
  <xsd:schema xmlns:xsd="http://www.w3.org/2001/XMLSchema" xmlns:xs="http://www.w3.org/2001/XMLSchema" xmlns:p="http://schemas.microsoft.com/office/2006/metadata/properties" xmlns:ns2="da2a7015-d7ad-4aae-8d67-1d4767e62306" xmlns:ns3="55506945-1080-46D8-8AA2-0102D705CD20" xmlns:ns4="55506945-1080-46d8-8aa2-0102d705cd20" targetNamespace="http://schemas.microsoft.com/office/2006/metadata/properties" ma:root="true" ma:fieldsID="ff090d18460d24834446147a7e5fffdf" ns2:_="" ns3:_="" ns4:_="">
    <xsd:import namespace="da2a7015-d7ad-4aae-8d67-1d4767e62306"/>
    <xsd:import namespace="55506945-1080-46D8-8AA2-0102D705CD20"/>
    <xsd:import namespace="55506945-1080-46d8-8aa2-0102d705cd20"/>
    <xsd:element name="properties">
      <xsd:complexType>
        <xsd:sequence>
          <xsd:element name="documentManagement">
            <xsd:complexType>
              <xsd:all>
                <xsd:element ref="ns2:BU" minOccurs="0"/>
                <xsd:element ref="ns2:Budget" minOccurs="0"/>
                <xsd:element ref="ns2:Client" minOccurs="0"/>
                <xsd:element ref="ns2:DateSignature" minOccurs="0"/>
                <xsd:element ref="ns2:Etapedevente" minOccurs="0"/>
                <xsd:element ref="ns2:Metier" minOccurs="0"/>
                <xsd:element ref="ns2:TypeMission" minOccurs="0"/>
                <xsd:element ref="ns3:Get_x0020_Parametres_x0020_Projet"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2:SharedWithUsers" minOccurs="0"/>
                <xsd:element ref="ns2:SharedWithDetails"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2a7015-d7ad-4aae-8d67-1d4767e62306" elementFormDefault="qualified">
    <xsd:import namespace="http://schemas.microsoft.com/office/2006/documentManagement/types"/>
    <xsd:import namespace="http://schemas.microsoft.com/office/infopath/2007/PartnerControls"/>
    <xsd:element name="BU" ma:index="8" nillable="true" ma:displayName="BU" ma:internalName="BU">
      <xsd:simpleType>
        <xsd:restriction base="dms:Text">
          <xsd:maxLength value="255"/>
        </xsd:restriction>
      </xsd:simpleType>
    </xsd:element>
    <xsd:element name="Budget" ma:index="9" nillable="true" ma:displayName="Budget" ma:description="Fourchette. Ex : 0-20K, 20-50K, 50-100K, etc..." ma:internalName="Budget">
      <xsd:simpleType>
        <xsd:restriction base="dms:Text">
          <xsd:maxLength value="255"/>
        </xsd:restriction>
      </xsd:simpleType>
    </xsd:element>
    <xsd:element name="Client" ma:index="10" nillable="true" ma:displayName="Client" ma:internalName="Client">
      <xsd:simpleType>
        <xsd:restriction base="dms:Text">
          <xsd:maxLength value="255"/>
        </xsd:restriction>
      </xsd:simpleType>
    </xsd:element>
    <xsd:element name="DateSignature" ma:index="11" nillable="true" ma:displayName="Date de Signature" ma:internalName="DateSignature">
      <xsd:simpleType>
        <xsd:restriction base="dms:Text">
          <xsd:maxLength value="255"/>
        </xsd:restriction>
      </xsd:simpleType>
    </xsd:element>
    <xsd:element name="Etapedevente" ma:index="12" nillable="true" ma:displayName="Étape de Vente" ma:internalName="Etapedevente">
      <xsd:simpleType>
        <xsd:restriction base="dms:Text">
          <xsd:maxLength value="255"/>
        </xsd:restriction>
      </xsd:simpleType>
    </xsd:element>
    <xsd:element name="Metier" ma:index="13" nillable="true" ma:displayName="Metier" ma:internalName="Metier">
      <xsd:simpleType>
        <xsd:restriction base="dms:Text">
          <xsd:maxLength value="255"/>
        </xsd:restriction>
      </xsd:simpleType>
    </xsd:element>
    <xsd:element name="TypeMission" ma:index="14" nillable="true" ma:displayName="Type Mission" ma:internalName="TypeMission">
      <xsd:simpleType>
        <xsd:restriction base="dms:Text">
          <xsd:maxLength value="255"/>
        </xsd:restriction>
      </xsd:simple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Get_x0020_Parametres_x0020_Projet" ma:index="15" nillable="true" ma:displayName="Get Parametres Projet" ma:internalName="Get_x0020_Parametres_x0020_Projet">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506945-1080-46d8-8aa2-0102d705cd20"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LengthInSeconds" ma:index="2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ateSignature xmlns="da2a7015-d7ad-4aae-8d67-1d4767e62306" xsi:nil="true"/>
    <BU xmlns="da2a7015-d7ad-4aae-8d67-1d4767e62306" xsi:nil="true"/>
    <Etapedevente xmlns="da2a7015-d7ad-4aae-8d67-1d4767e62306" xsi:nil="true"/>
    <TypeMission xmlns="da2a7015-d7ad-4aae-8d67-1d4767e62306" xsi:nil="true"/>
    <Client xmlns="da2a7015-d7ad-4aae-8d67-1d4767e62306" xsi:nil="true"/>
    <Metier xmlns="da2a7015-d7ad-4aae-8d67-1d4767e62306" xsi:nil="true"/>
    <Get_x0020_Parametres_x0020_Projet xmlns="55506945-1080-46D8-8AA2-0102D705CD20">
      <Url>https://greenflexgroup.sharepoint.com/sites/conseil/7505c172-b048-11e8-b957-4a4e1057fcd9/_layouts/15/wrkstat.aspx?List=55506945-1080-46d8-8aa2-0102d705cd20&amp;WorkflowInstanceName=7ecd7e32-4a46-4610-bc03-07fcc7333541</Url>
      <Description>Stage 1</Description>
    </Get_x0020_Parametres_x0020_Projet>
    <Budget xmlns="da2a7015-d7ad-4aae-8d67-1d4767e62306" xsi:nil="true"/>
  </documentManagement>
</p:properties>
</file>

<file path=customXml/itemProps1.xml><?xml version="1.0" encoding="utf-8"?>
<ds:datastoreItem xmlns:ds="http://schemas.openxmlformats.org/officeDocument/2006/customXml" ds:itemID="{E3FC916B-E961-42BD-B5E3-388C1CDB3D4B}">
  <ds:schemaRefs>
    <ds:schemaRef ds:uri="http://schemas.microsoft.com/sharepoint/v3/contenttype/forms"/>
  </ds:schemaRefs>
</ds:datastoreItem>
</file>

<file path=customXml/itemProps2.xml><?xml version="1.0" encoding="utf-8"?>
<ds:datastoreItem xmlns:ds="http://schemas.openxmlformats.org/officeDocument/2006/customXml" ds:itemID="{EBDBD31C-3EED-475D-A650-09ED085D6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2a7015-d7ad-4aae-8d67-1d4767e62306"/>
    <ds:schemaRef ds:uri="55506945-1080-46D8-8AA2-0102D705CD20"/>
    <ds:schemaRef ds:uri="55506945-1080-46d8-8aa2-0102d705c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E37DF1-C122-4077-9261-529A44C2D997}">
  <ds:schemaRefs>
    <ds:schemaRef ds:uri="http://schemas.openxmlformats.org/officeDocument/2006/bibliography"/>
  </ds:schemaRefs>
</ds:datastoreItem>
</file>

<file path=customXml/itemProps4.xml><?xml version="1.0" encoding="utf-8"?>
<ds:datastoreItem xmlns:ds="http://schemas.openxmlformats.org/officeDocument/2006/customXml" ds:itemID="{753D7799-53C9-449B-998D-CABDF88BD567}">
  <ds:schemaRefs>
    <ds:schemaRef ds:uri="http://schemas.microsoft.com/office/2006/metadata/properties"/>
    <ds:schemaRef ds:uri="http://schemas.microsoft.com/office/infopath/2007/PartnerControls"/>
    <ds:schemaRef ds:uri="da2a7015-d7ad-4aae-8d67-1d4767e62306"/>
    <ds:schemaRef ds:uri="55506945-1080-46D8-8AA2-0102D705CD20"/>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2316</Words>
  <Characters>12740</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Lesage-Mathieu</dc:creator>
  <cp:lastModifiedBy>Annie RANDRIAMBOLOLONERA</cp:lastModifiedBy>
  <cp:revision>6</cp:revision>
  <dcterms:created xsi:type="dcterms:W3CDTF">2025-09-04T13:49:00Z</dcterms:created>
  <dcterms:modified xsi:type="dcterms:W3CDTF">2025-09-18T11:58:00Z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0x0101005F150C3CBC92F94CB224FEDB3D812912</vt:lpwstr>
  </property>
</Properties>
</file>